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8C928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6B9DEF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3AAB478" w14:textId="3407C92D" w:rsidR="00CE6649" w:rsidRPr="00403ABD" w:rsidRDefault="00CE6649" w:rsidP="00CE6649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3ABD">
        <w:rPr>
          <w:rFonts w:ascii="Cambria" w:hAnsi="Cambria" w:cs="Calibri"/>
          <w:bCs/>
          <w:sz w:val="24"/>
          <w:szCs w:val="24"/>
        </w:rPr>
        <w:t>(Znak postępowania:</w:t>
      </w:r>
      <w:r w:rsidR="00823C2C">
        <w:rPr>
          <w:rFonts w:ascii="Cambria" w:hAnsi="Cambria" w:cs="Calibri"/>
          <w:bCs/>
          <w:sz w:val="24"/>
          <w:szCs w:val="24"/>
        </w:rPr>
        <w:t xml:space="preserve"> </w:t>
      </w:r>
      <w:bookmarkStart w:id="1" w:name="_GoBack"/>
      <w:r w:rsidR="00BE4160" w:rsidRPr="00BE4160">
        <w:rPr>
          <w:rFonts w:ascii="Cambria" w:hAnsi="Cambria" w:cs="Calibri"/>
          <w:b/>
          <w:bCs/>
          <w:sz w:val="24"/>
          <w:szCs w:val="24"/>
        </w:rPr>
        <w:t>OŚ.2710.I.2024)</w:t>
      </w:r>
      <w:bookmarkEnd w:id="1"/>
    </w:p>
    <w:bookmarkEnd w:id="0"/>
    <w:p w14:paraId="06DA2F2C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B505AB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4B4ED01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 w:cs="Arial"/>
          <w:bCs/>
          <w:color w:val="000000" w:themeColor="text1"/>
        </w:rPr>
      </w:pPr>
      <w:r w:rsidRPr="008101F6">
        <w:rPr>
          <w:rFonts w:ascii="Cambria" w:hAnsi="Cambria" w:cs="Arial"/>
          <w:b/>
          <w:bCs/>
          <w:color w:val="000000" w:themeColor="text1"/>
        </w:rPr>
        <w:t xml:space="preserve">Gmina Obsza </w:t>
      </w:r>
      <w:r w:rsidRPr="008101F6">
        <w:rPr>
          <w:rFonts w:ascii="Cambria" w:hAnsi="Cambria" w:cs="Arial"/>
          <w:bCs/>
          <w:color w:val="000000" w:themeColor="text1"/>
        </w:rPr>
        <w:t>zwana dalej</w:t>
      </w:r>
      <w:r w:rsidRPr="008101F6">
        <w:rPr>
          <w:rFonts w:ascii="Cambria" w:hAnsi="Cambria" w:cs="Arial"/>
          <w:b/>
          <w:bCs/>
          <w:color w:val="000000" w:themeColor="text1"/>
        </w:rPr>
        <w:t xml:space="preserve"> </w:t>
      </w:r>
      <w:r w:rsidRPr="008101F6">
        <w:rPr>
          <w:rFonts w:ascii="Cambria" w:hAnsi="Cambria" w:cs="Arial"/>
          <w:bCs/>
          <w:color w:val="000000" w:themeColor="text1"/>
        </w:rPr>
        <w:t>„Zamawiającym”</w:t>
      </w:r>
    </w:p>
    <w:p w14:paraId="3BF526FD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 w:cs="Arial"/>
          <w:bCs/>
          <w:color w:val="000000" w:themeColor="text1"/>
        </w:rPr>
      </w:pPr>
      <w:r w:rsidRPr="008101F6">
        <w:rPr>
          <w:rFonts w:ascii="Cambria" w:hAnsi="Cambria" w:cs="Arial"/>
          <w:bCs/>
          <w:color w:val="000000" w:themeColor="text1"/>
        </w:rPr>
        <w:t>Obsza 36, 23-413 Obsza,</w:t>
      </w:r>
    </w:p>
    <w:p w14:paraId="46E599C4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 w:cs="Arial"/>
          <w:bCs/>
          <w:color w:val="000000" w:themeColor="text1"/>
        </w:rPr>
      </w:pPr>
      <w:r w:rsidRPr="008101F6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7148D695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 w:cs="Arial"/>
          <w:bCs/>
          <w:color w:val="000000" w:themeColor="text1"/>
        </w:rPr>
      </w:pPr>
      <w:r w:rsidRPr="008101F6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125CFEEE" w14:textId="7777777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/>
          <w:color w:val="0070C0"/>
          <w:u w:val="single"/>
        </w:rPr>
      </w:pPr>
      <w:r w:rsidRPr="008101F6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8101F6">
          <w:rPr>
            <w:rStyle w:val="Hipercze"/>
            <w:rFonts w:ascii="Cambria" w:hAnsi="Cambria"/>
          </w:rPr>
          <w:t>sekretariat@obsza.pl</w:t>
        </w:r>
      </w:hyperlink>
      <w:r w:rsidRPr="008101F6">
        <w:rPr>
          <w:rFonts w:ascii="Cambria" w:hAnsi="Cambria"/>
          <w:color w:val="0070C0"/>
          <w:u w:val="single"/>
        </w:rPr>
        <w:t xml:space="preserve"> </w:t>
      </w:r>
    </w:p>
    <w:p w14:paraId="14AC9A0D" w14:textId="1DB17267" w:rsidR="00B72A57" w:rsidRPr="008101F6" w:rsidRDefault="00B72A57" w:rsidP="00B72A57">
      <w:pPr>
        <w:spacing w:line="26" w:lineRule="atLeast"/>
        <w:ind w:left="284"/>
        <w:outlineLvl w:val="3"/>
        <w:rPr>
          <w:rFonts w:ascii="Cambria" w:hAnsi="Cambria"/>
        </w:rPr>
      </w:pPr>
      <w:r w:rsidRPr="008101F6">
        <w:rPr>
          <w:rFonts w:ascii="Cambria" w:hAnsi="Cambria" w:cs="Arial"/>
          <w:bCs/>
          <w:color w:val="000000" w:themeColor="text1"/>
        </w:rPr>
        <w:t xml:space="preserve">Adres strony internetowej: </w:t>
      </w:r>
      <w:r w:rsidR="00BE4160" w:rsidRPr="00BE4160">
        <w:rPr>
          <w:rStyle w:val="Hipercze"/>
          <w:rFonts w:ascii="Cambria" w:hAnsi="Cambria" w:cs="Tahoma"/>
        </w:rPr>
        <w:t>https://ugobsza.bip.lubelskie.pl/index.php?id=123&amp;p1=szczegoly&amp;p2=91433</w:t>
      </w:r>
    </w:p>
    <w:p w14:paraId="3C9E90EE" w14:textId="77777777" w:rsidR="00B72A57" w:rsidRPr="00F916E9" w:rsidRDefault="00B72A57" w:rsidP="00B64E8A">
      <w:pPr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2A2ADABF" w14:textId="77777777" w:rsidR="00FE0833" w:rsidRPr="003C076D" w:rsidRDefault="00FE083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06D95B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9169486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24CA8EF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1F97A8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ADEF64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69B9D4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AEC596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82F4E6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9E00B9A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329FDB8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F74F7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6B056FA" w14:textId="77777777" w:rsidR="00C722B8" w:rsidRDefault="00C722B8" w:rsidP="00C722B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605B16E" w14:textId="77777777" w:rsidR="00C722B8" w:rsidRPr="000104EC" w:rsidRDefault="00C722B8" w:rsidP="00C722B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747F0E" w14:textId="77777777" w:rsidR="00C722B8" w:rsidRPr="00FC6851" w:rsidRDefault="00C722B8" w:rsidP="00C722B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73B41D5" w14:textId="77777777" w:rsidR="00C722B8" w:rsidRPr="00DB1FBF" w:rsidRDefault="00C722B8" w:rsidP="00C722B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7596B10" w14:textId="77777777" w:rsidR="00C722B8" w:rsidRDefault="00C722B8" w:rsidP="00C722B8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5C6D00C1" w14:textId="77777777" w:rsidR="00496E90" w:rsidRPr="00496E90" w:rsidRDefault="00496E90" w:rsidP="00496E90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CC2D1F0" w14:textId="77777777" w:rsidR="00496E90" w:rsidRPr="00496E90" w:rsidRDefault="00496E90" w:rsidP="00496E90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96E90">
              <w:rPr>
                <w:rFonts w:ascii="Cambria" w:hAnsi="Cambria" w:cs="Arial"/>
                <w:i/>
              </w:rPr>
              <w:t>(jeżeli inny niż adres siedziby):</w:t>
            </w:r>
          </w:p>
          <w:p w14:paraId="38FCDE9F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7F54BF5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…………………………………………..……………………………………………………………………………………………........</w:t>
            </w:r>
          </w:p>
          <w:p w14:paraId="786FD9CE" w14:textId="77777777" w:rsidR="00496E90" w:rsidRDefault="00496E90" w:rsidP="00496E90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496E90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7603B1F0" w14:textId="77777777" w:rsidR="00496E90" w:rsidRPr="00496E90" w:rsidRDefault="00496E90" w:rsidP="00496E90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496E9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CE3901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7595D79C" w14:textId="77777777" w:rsidTr="00773FF7">
        <w:trPr>
          <w:trHeight w:val="151"/>
          <w:jc w:val="center"/>
        </w:trPr>
        <w:tc>
          <w:tcPr>
            <w:tcW w:w="9671" w:type="dxa"/>
          </w:tcPr>
          <w:p w14:paraId="771613E0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5057CA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8AD087" w14:textId="77777777" w:rsidR="00824977" w:rsidRPr="009B0D9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9B0D97">
              <w:rPr>
                <w:rFonts w:ascii="Cambria" w:hAnsi="Cambria" w:cs="Arial"/>
                <w:iCs/>
              </w:rPr>
              <w:t xml:space="preserve">prowadzonego w </w:t>
            </w:r>
            <w:r w:rsidR="000F2DFA" w:rsidRPr="009B0D97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9B0D97">
              <w:rPr>
                <w:rFonts w:ascii="Cambria" w:hAnsi="Cambria" w:cs="Arial"/>
                <w:iCs/>
              </w:rPr>
              <w:t xml:space="preserve"> na zadanie </w:t>
            </w:r>
            <w:r w:rsidRPr="009B0D97">
              <w:rPr>
                <w:rFonts w:ascii="Cambria" w:hAnsi="Cambria" w:cs="Arial"/>
                <w:iCs/>
              </w:rPr>
              <w:t>pn.</w:t>
            </w:r>
          </w:p>
          <w:p w14:paraId="0E6EB30C" w14:textId="77777777" w:rsidR="00824977" w:rsidRPr="009B0D9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D78B55" w14:textId="77777777" w:rsidR="00611F39" w:rsidRPr="00C06176" w:rsidRDefault="00823C9E" w:rsidP="00B72A57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72562D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B72A57" w:rsidRPr="00743978">
              <w:rPr>
                <w:rFonts w:ascii="Cambria" w:hAnsi="Cambria"/>
                <w:b/>
                <w:iCs/>
                <w:color w:val="000000"/>
              </w:rPr>
              <w:t>Modernizacja gospodarki wodociągowej na terenie Gminy Obsza</w:t>
            </w:r>
            <w:r w:rsidR="0072562D" w:rsidRPr="0072562D">
              <w:rPr>
                <w:rFonts w:ascii="Cambria" w:hAnsi="Cambria"/>
                <w:b/>
                <w:sz w:val="28"/>
                <w:szCs w:val="28"/>
                <w:lang w:eastAsia="pl-PL"/>
              </w:rPr>
              <w:t>.</w:t>
            </w:r>
            <w:r w:rsidR="00C06176" w:rsidRPr="0072562D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  <w:r w:rsidR="00B72A57" w:rsidRPr="00C06176">
              <w:rPr>
                <w:rFonts w:ascii="Cambria" w:hAnsi="Cambria"/>
                <w:b/>
                <w:bCs/>
                <w:sz w:val="10"/>
                <w:szCs w:val="10"/>
              </w:rPr>
              <w:t xml:space="preserve"> </w:t>
            </w:r>
          </w:p>
          <w:p w14:paraId="330909A8" w14:textId="77777777" w:rsidR="000F2DFA" w:rsidRPr="00A42AF5" w:rsidRDefault="000F2DFA" w:rsidP="00A42AF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42AF5">
              <w:rPr>
                <w:rFonts w:ascii="Cambria" w:hAnsi="Cambria" w:cs="Arial"/>
                <w:b/>
                <w:iCs/>
              </w:rPr>
              <w:t>Oferuję/oferujemy*</w:t>
            </w:r>
            <w:r w:rsidRPr="00A42AF5">
              <w:rPr>
                <w:rFonts w:ascii="Cambria" w:hAnsi="Cambria" w:cs="Arial"/>
                <w:iCs/>
              </w:rPr>
              <w:t xml:space="preserve"> wykonanie </w:t>
            </w:r>
            <w:r w:rsidRPr="00A42AF5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A42AF5">
              <w:rPr>
                <w:rFonts w:ascii="Cambria" w:hAnsi="Cambria" w:cs="Arial"/>
                <w:iCs/>
              </w:rPr>
              <w:t xml:space="preserve">zgodnie z </w:t>
            </w:r>
            <w:r w:rsidRPr="00A42AF5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823C9E" w:rsidRPr="00A42AF5">
              <w:rPr>
                <w:rFonts w:ascii="Cambria" w:hAnsi="Cambria" w:cs="Arial"/>
                <w:bCs/>
                <w:iCs/>
              </w:rPr>
              <w:br/>
            </w:r>
            <w:r w:rsidRPr="00A42AF5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A42AF5" w:rsidRPr="00A42AF5">
              <w:rPr>
                <w:rFonts w:ascii="Cambria" w:hAnsi="Cambria" w:cs="Arial"/>
                <w:bCs/>
                <w:iCs/>
              </w:rPr>
              <w:t>PFU</w:t>
            </w:r>
            <w:r w:rsidRPr="00A42AF5">
              <w:rPr>
                <w:rFonts w:ascii="Cambria" w:hAnsi="Cambria" w:cs="Arial"/>
                <w:bCs/>
                <w:iCs/>
              </w:rPr>
              <w:t>,</w:t>
            </w:r>
          </w:p>
          <w:p w14:paraId="7CC43A55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0EFED9F3" w14:textId="6EAE50C8" w:rsidR="00FE0833" w:rsidRPr="00EF166A" w:rsidRDefault="00FE0833" w:rsidP="00A42AF5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ryczałtową 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>(stanowiącą sumę cen brutto za</w:t>
            </w:r>
            <w:r w:rsidR="00C74692">
              <w:rPr>
                <w:rFonts w:ascii="Cambria" w:hAnsi="Cambria" w:cs="Arial"/>
                <w:bCs/>
                <w:i/>
                <w:u w:val="single"/>
              </w:rPr>
              <w:t xml:space="preserve"> agregat, urządzenia do obsługi awarii infrastruktury wodno-kanalizacyjnej, samochód dostawczy,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 xml:space="preserve"> dokumentację projektową oraz wykonania robót budowlanych):</w:t>
            </w:r>
          </w:p>
          <w:p w14:paraId="61FBF78C" w14:textId="77777777" w:rsidR="00FE0833" w:rsidRPr="00E30D65" w:rsidRDefault="00FE0833" w:rsidP="00FE083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1A549F83" w14:textId="77777777" w:rsidR="00FE0833" w:rsidRPr="00EF166A" w:rsidRDefault="00FE0833" w:rsidP="00A42AF5">
            <w:pPr>
              <w:spacing w:line="360" w:lineRule="auto"/>
              <w:ind w:left="39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B781C69" w14:textId="77777777" w:rsidR="00FE0833" w:rsidRPr="00EF166A" w:rsidRDefault="00FE0833" w:rsidP="00A42AF5">
            <w:pPr>
              <w:spacing w:line="360" w:lineRule="auto"/>
              <w:ind w:left="39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</w:t>
            </w:r>
            <w:r>
              <w:rPr>
                <w:rFonts w:ascii="Cambria" w:hAnsi="Cambria" w:cs="Arial"/>
                <w:i/>
                <w:iCs/>
              </w:rPr>
              <w:t>łownie brutto: ……………...</w:t>
            </w:r>
            <w:r w:rsidRPr="00EF166A">
              <w:rPr>
                <w:rFonts w:ascii="Cambria" w:hAnsi="Cambria" w:cs="Arial"/>
                <w:i/>
                <w:iCs/>
              </w:rPr>
              <w:t>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 xml:space="preserve">, </w:t>
            </w:r>
            <w:r>
              <w:rPr>
                <w:rFonts w:ascii="Cambria" w:hAnsi="Cambria" w:cs="Arial"/>
                <w:i/>
                <w:iCs/>
              </w:rPr>
              <w:br/>
              <w:t>w tym:</w:t>
            </w:r>
          </w:p>
          <w:p w14:paraId="5A308EA5" w14:textId="77777777" w:rsidR="00FE0833" w:rsidRDefault="00FE0833" w:rsidP="00FE0833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 w:rsidR="00A5299E">
              <w:rPr>
                <w:rFonts w:ascii="Cambria" w:hAnsi="Cambria"/>
                <w:b/>
                <w:lang w:eastAsia="pl-PL"/>
              </w:rPr>
              <w:t>dostawę i montaż agregatu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  <w:r w:rsidR="005F2118">
              <w:rPr>
                <w:rStyle w:val="Odwoanieprzypisudolnego"/>
                <w:rFonts w:ascii="Cambria" w:hAnsi="Cambria"/>
                <w:lang w:eastAsia="pl-PL"/>
              </w:rPr>
              <w:t xml:space="preserve"> </w:t>
            </w:r>
          </w:p>
          <w:p w14:paraId="13DD33C0" w14:textId="77777777" w:rsidR="00FE0833" w:rsidRDefault="00FE0833" w:rsidP="00FE0833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816FE21" w14:textId="77777777" w:rsidR="00FE0833" w:rsidRDefault="00FE0833" w:rsidP="00FE0833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1520065E" w14:textId="77777777" w:rsidR="00FE0833" w:rsidRDefault="00FE0833" w:rsidP="00FE0833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8A0F77A" w14:textId="77777777" w:rsidR="00FE0833" w:rsidRDefault="00FE0833" w:rsidP="00FE0833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2242C70F" w14:textId="77777777" w:rsidR="00A5299E" w:rsidRPr="00A5299E" w:rsidRDefault="00A5299E" w:rsidP="00A5299E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 w:rsidRPr="00A5299E">
              <w:rPr>
                <w:rFonts w:ascii="Cambria" w:hAnsi="Cambria"/>
                <w:b/>
                <w:lang w:eastAsia="pl-PL"/>
              </w:rPr>
              <w:t xml:space="preserve">dostawę </w:t>
            </w:r>
            <w:r w:rsidRPr="00A5299E">
              <w:rPr>
                <w:rFonts w:ascii="Cambria" w:hAnsi="Cambria"/>
                <w:b/>
              </w:rPr>
              <w:t>urządzeń do obsługi awarii infrastruktury wodno-kanalizacyjnej</w:t>
            </w:r>
            <w:r w:rsidRPr="00A5299E">
              <w:rPr>
                <w:rFonts w:ascii="Cambria" w:hAnsi="Cambria"/>
                <w:lang w:eastAsia="pl-PL"/>
              </w:rPr>
              <w:t xml:space="preserve"> w kwocie:</w:t>
            </w:r>
            <w:r w:rsidR="005F2118">
              <w:rPr>
                <w:rStyle w:val="Odwoanieprzypisudolnego"/>
                <w:rFonts w:ascii="Cambria" w:hAnsi="Cambria"/>
                <w:lang w:eastAsia="pl-PL"/>
              </w:rPr>
              <w:t xml:space="preserve"> </w:t>
            </w:r>
          </w:p>
          <w:p w14:paraId="76DB45B7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5299E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50E7152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5299E"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261E29BD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A5299E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E33EE0E" w14:textId="77777777" w:rsidR="00A5299E" w:rsidRPr="00A5299E" w:rsidRDefault="00A5299E" w:rsidP="00A5299E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A5299E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59408A57" w14:textId="77777777" w:rsidR="00A5299E" w:rsidRPr="00A5299E" w:rsidRDefault="00A5299E" w:rsidP="00A5299E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 w:rsidRPr="00A5299E">
              <w:rPr>
                <w:rFonts w:ascii="Cambria" w:hAnsi="Cambria"/>
                <w:lang w:eastAsia="pl-PL"/>
              </w:rPr>
              <w:t xml:space="preserve">za </w:t>
            </w:r>
            <w:r w:rsidRPr="00A5299E">
              <w:rPr>
                <w:rFonts w:ascii="Cambria" w:hAnsi="Cambria"/>
                <w:b/>
                <w:lang w:eastAsia="pl-PL"/>
              </w:rPr>
              <w:t xml:space="preserve">dostawę </w:t>
            </w:r>
            <w:r w:rsidRPr="00A5299E">
              <w:rPr>
                <w:rFonts w:ascii="Cambria" w:hAnsi="Cambria"/>
                <w:b/>
              </w:rPr>
              <w:t>samochodu dostawczego do obsługi obiektów infrastruktury</w:t>
            </w:r>
            <w:r w:rsidRPr="00A5299E">
              <w:rPr>
                <w:rFonts w:ascii="Cambria" w:hAnsi="Cambria"/>
                <w:lang w:eastAsia="pl-PL"/>
              </w:rPr>
              <w:t xml:space="preserve"> w kwocie:</w:t>
            </w:r>
            <w:r w:rsidR="005F2118">
              <w:rPr>
                <w:rStyle w:val="Odwoanieprzypisudolnego"/>
                <w:rFonts w:ascii="Cambria" w:hAnsi="Cambria"/>
                <w:lang w:eastAsia="pl-PL"/>
              </w:rPr>
              <w:t xml:space="preserve"> </w:t>
            </w:r>
          </w:p>
          <w:p w14:paraId="1C08242B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5299E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F60430F" w14:textId="77777777" w:rsidR="00A5299E" w:rsidRP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5299E"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2AF9948E" w14:textId="77777777" w:rsidR="00A5299E" w:rsidRDefault="00A5299E" w:rsidP="00A5299E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A5299E">
              <w:rPr>
                <w:rFonts w:ascii="Cambria" w:hAnsi="Cambria" w:cs="Arial"/>
                <w:b/>
                <w:iCs/>
              </w:rPr>
              <w:lastRenderedPageBreak/>
              <w:t>brutto ........................................................... zł</w:t>
            </w:r>
          </w:p>
          <w:p w14:paraId="01E20FCD" w14:textId="77777777" w:rsidR="005B751F" w:rsidRDefault="005B751F" w:rsidP="005B751F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</w:p>
          <w:p w14:paraId="5884CDA4" w14:textId="77777777" w:rsidR="005B751F" w:rsidRDefault="005B751F" w:rsidP="005B751F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9D1DFD3" w14:textId="77777777" w:rsidR="005B751F" w:rsidRDefault="005B751F" w:rsidP="005B751F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03848AEE" w14:textId="77777777" w:rsidR="005B751F" w:rsidRDefault="005B751F" w:rsidP="005B751F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ED287E2" w14:textId="77777777" w:rsidR="005B751F" w:rsidRDefault="005B751F" w:rsidP="005B751F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307B9F80" w14:textId="77777777" w:rsidR="00054F07" w:rsidRPr="00CF2831" w:rsidRDefault="00054F07" w:rsidP="00054F07">
            <w:pPr>
              <w:pStyle w:val="Akapitzlist"/>
              <w:numPr>
                <w:ilvl w:val="1"/>
                <w:numId w:val="27"/>
              </w:numPr>
              <w:spacing w:line="360" w:lineRule="auto"/>
              <w:jc w:val="both"/>
              <w:rPr>
                <w:rFonts w:ascii="Cambria" w:hAnsi="Cambria"/>
              </w:rPr>
            </w:pPr>
            <w:r w:rsidRPr="005B5F59">
              <w:rPr>
                <w:rFonts w:ascii="Cambria" w:hAnsi="Cambria"/>
                <w:b/>
              </w:rPr>
              <w:t>za wykonanie robót budowlanych na podstawie opracowanej dokumentacji projektowej</w:t>
            </w:r>
            <w:r w:rsidRPr="00CF2831">
              <w:rPr>
                <w:rFonts w:ascii="Cambria" w:hAnsi="Cambria"/>
              </w:rPr>
              <w:t xml:space="preserve"> w kwocie:</w:t>
            </w:r>
          </w:p>
          <w:p w14:paraId="11A2CD97" w14:textId="77777777" w:rsidR="00054F07" w:rsidRPr="00CF2831" w:rsidRDefault="00054F07" w:rsidP="00054F07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F2831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DB5D666" w14:textId="77777777" w:rsidR="00054F07" w:rsidRPr="00CF2831" w:rsidRDefault="00054F07" w:rsidP="00054F07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F2831"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33EED7E7" w14:textId="77777777" w:rsidR="00054F07" w:rsidRPr="00CF2831" w:rsidRDefault="00054F07" w:rsidP="00054F07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CF2831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CDD9261" w14:textId="77777777" w:rsidR="00054F07" w:rsidRDefault="00054F07" w:rsidP="00054F07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CF2831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1ED6BED" w14:textId="77777777" w:rsidR="00097AB6" w:rsidRPr="00FD385C" w:rsidRDefault="00097AB6" w:rsidP="00303A93">
            <w:pPr>
              <w:spacing w:line="360" w:lineRule="auto"/>
              <w:ind w:left="48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524913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BCA3FFC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CB5CD67" w14:textId="0683EFD2" w:rsidR="00824977" w:rsidRPr="00747978" w:rsidRDefault="005F4540" w:rsidP="00054F07">
            <w:pPr>
              <w:spacing w:line="276" w:lineRule="auto"/>
              <w:jc w:val="both"/>
              <w:rPr>
                <w:sz w:val="10"/>
                <w:szCs w:val="10"/>
              </w:rPr>
            </w:pPr>
            <w:r w:rsidRPr="005F4540">
              <w:rPr>
                <w:rFonts w:ascii="Cambria" w:hAnsi="Cambria" w:cs="Helvetica"/>
                <w:b/>
                <w:bCs/>
                <w:color w:val="000000"/>
                <w:u w:val="single"/>
              </w:rPr>
              <w:t>.</w:t>
            </w:r>
          </w:p>
        </w:tc>
      </w:tr>
      <w:tr w:rsidR="00824977" w:rsidRPr="003E090C" w14:paraId="6A97AEBC" w14:textId="77777777" w:rsidTr="00625CB8">
        <w:trPr>
          <w:trHeight w:val="1153"/>
          <w:jc w:val="center"/>
        </w:trPr>
        <w:tc>
          <w:tcPr>
            <w:tcW w:w="9671" w:type="dxa"/>
          </w:tcPr>
          <w:p w14:paraId="107D6AC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3676AF9C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3BC08D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4956A2A3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BAA10A6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64D7B15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577B91C" w14:textId="77777777" w:rsidR="00B64E8A" w:rsidRPr="00723FED" w:rsidRDefault="00B64E8A" w:rsidP="00B64E8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1D0530E7" w14:textId="77777777" w:rsidR="007D0CBF" w:rsidRPr="007D0CBF" w:rsidRDefault="007D0CBF" w:rsidP="00181D8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lastRenderedPageBreak/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B31DD90" w14:textId="77777777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  <w:r w:rsidR="00181D83">
              <w:rPr>
                <w:rFonts w:ascii="Cambria" w:hAnsi="Cambria" w:cs="Arial"/>
                <w:iCs/>
              </w:rPr>
              <w:t>……………………………………………………………….</w:t>
            </w:r>
          </w:p>
          <w:p w14:paraId="730DE0BC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737D36" w14:textId="77777777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479776A1" w14:textId="77777777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18AEDBA0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72C5A80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B989E04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8F2DE2A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841BB83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CC36AA7" w14:textId="77777777" w:rsidR="00824977" w:rsidRPr="00D370A9" w:rsidRDefault="001324A0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F2930">
              <w:rPr>
                <w:rFonts w:ascii="Cambria" w:hAnsi="Cambria" w:cs="Arial"/>
                <w:b/>
                <w:bCs/>
              </w:rPr>
            </w:r>
            <w:r w:rsidR="008F293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FDF6F3F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9BB90FD" w14:textId="77777777" w:rsidR="00824977" w:rsidRPr="00D370A9" w:rsidRDefault="001324A0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F2930">
              <w:rPr>
                <w:rFonts w:ascii="Cambria" w:hAnsi="Cambria" w:cs="Arial"/>
                <w:b/>
                <w:bCs/>
              </w:rPr>
            </w:r>
            <w:r w:rsidR="008F293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BB6103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2996480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1B15DC4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C66E4D1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265241C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D26F527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14:paraId="0521F9F6" w14:textId="77777777" w:rsidTr="0011285D">
        <w:trPr>
          <w:trHeight w:val="3109"/>
          <w:jc w:val="center"/>
        </w:trPr>
        <w:tc>
          <w:tcPr>
            <w:tcW w:w="9671" w:type="dxa"/>
          </w:tcPr>
          <w:p w14:paraId="58174CC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0E8FFA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5A56F1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46A34D4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01D9403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6805AA4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24D08CB" w14:textId="77777777" w:rsidTr="003F254C">
        <w:trPr>
          <w:trHeight w:val="73"/>
          <w:jc w:val="center"/>
        </w:trPr>
        <w:tc>
          <w:tcPr>
            <w:tcW w:w="9671" w:type="dxa"/>
          </w:tcPr>
          <w:p w14:paraId="037EF534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89181DE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12FFA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F2930">
              <w:rPr>
                <w:rFonts w:ascii="Cambria" w:hAnsi="Cambria" w:cs="Arial"/>
                <w:b/>
                <w:bCs/>
              </w:rPr>
            </w:r>
            <w:r w:rsidR="008F293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8AA01C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5D1209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F2930">
              <w:rPr>
                <w:rFonts w:ascii="Cambria" w:hAnsi="Cambria" w:cs="Arial"/>
                <w:b/>
                <w:bCs/>
              </w:rPr>
            </w:r>
            <w:r w:rsidR="008F293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7F9C8AD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49441F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F2930">
              <w:rPr>
                <w:rFonts w:ascii="Cambria" w:hAnsi="Cambria" w:cs="Arial"/>
                <w:b/>
                <w:bCs/>
              </w:rPr>
            </w:r>
            <w:r w:rsidR="008F293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B314D2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14:paraId="3F327456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F2930">
              <w:rPr>
                <w:rFonts w:ascii="Cambria" w:hAnsi="Cambria" w:cs="Arial"/>
                <w:b/>
                <w:bCs/>
              </w:rPr>
            </w:r>
            <w:r w:rsidR="008F293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DA5DBF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F53D1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181D83">
              <w:rPr>
                <w:noProof/>
                <w:lang w:eastAsia="pl-PL"/>
              </w:rPr>
              <w:t xml:space="preserve">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F2930">
              <w:rPr>
                <w:rFonts w:ascii="Cambria" w:hAnsi="Cambria" w:cs="Arial"/>
                <w:b/>
                <w:bCs/>
              </w:rPr>
            </w:r>
            <w:r w:rsidR="008F293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35A6C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24CBB3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</w:t>
            </w:r>
            <w:r w:rsidR="00181D83">
              <w:rPr>
                <w:noProof/>
                <w:lang w:eastAsia="pl-PL"/>
              </w:rPr>
              <w:t xml:space="preserve">  </w:t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D83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8F2930">
              <w:rPr>
                <w:rFonts w:ascii="Cambria" w:hAnsi="Cambria" w:cs="Arial"/>
                <w:b/>
                <w:bCs/>
              </w:rPr>
            </w:r>
            <w:r w:rsidR="008F2930">
              <w:rPr>
                <w:rFonts w:ascii="Cambria" w:hAnsi="Cambria" w:cs="Arial"/>
                <w:b/>
                <w:bCs/>
              </w:rPr>
              <w:fldChar w:fldCharType="separate"/>
            </w:r>
            <w:r w:rsidR="001324A0"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181D83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noProof/>
                <w:lang w:eastAsia="pl-PL"/>
              </w:rPr>
              <w:t xml:space="preserve">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64B74EC0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6754FBCE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13AFCBE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057305C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E70061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806639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827E7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D700E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C49DC4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948B81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5B88312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890DA6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EDD776A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EFED9B1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726B5" w16cex:dateUtc="2023-02-15T08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C8DD20" w16cid:durableId="279726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E822C" w14:textId="77777777" w:rsidR="008F2930" w:rsidRDefault="008F2930" w:rsidP="001F1344">
      <w:r>
        <w:separator/>
      </w:r>
    </w:p>
  </w:endnote>
  <w:endnote w:type="continuationSeparator" w:id="0">
    <w:p w14:paraId="5D0E6C25" w14:textId="77777777" w:rsidR="008F2930" w:rsidRDefault="008F293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BFB9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1324A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1324A0" w:rsidRPr="00BA303A">
      <w:rPr>
        <w:rFonts w:ascii="Cambria" w:hAnsi="Cambria"/>
        <w:b/>
        <w:bdr w:val="single" w:sz="4" w:space="0" w:color="auto"/>
      </w:rPr>
      <w:fldChar w:fldCharType="separate"/>
    </w:r>
    <w:r w:rsidR="00BE4160">
      <w:rPr>
        <w:rFonts w:ascii="Cambria" w:hAnsi="Cambria"/>
        <w:b/>
        <w:noProof/>
        <w:bdr w:val="single" w:sz="4" w:space="0" w:color="auto"/>
      </w:rPr>
      <w:t>3</w:t>
    </w:r>
    <w:r w:rsidR="001324A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1324A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1324A0" w:rsidRPr="00BA303A">
      <w:rPr>
        <w:rFonts w:ascii="Cambria" w:hAnsi="Cambria"/>
        <w:b/>
        <w:bdr w:val="single" w:sz="4" w:space="0" w:color="auto"/>
      </w:rPr>
      <w:fldChar w:fldCharType="separate"/>
    </w:r>
    <w:r w:rsidR="00BE4160">
      <w:rPr>
        <w:rFonts w:ascii="Cambria" w:hAnsi="Cambria"/>
        <w:b/>
        <w:noProof/>
        <w:bdr w:val="single" w:sz="4" w:space="0" w:color="auto"/>
      </w:rPr>
      <w:t>5</w:t>
    </w:r>
    <w:r w:rsidR="001324A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F9921" w14:textId="77777777" w:rsidR="008F2930" w:rsidRDefault="008F2930" w:rsidP="001F1344">
      <w:r>
        <w:separator/>
      </w:r>
    </w:p>
  </w:footnote>
  <w:footnote w:type="continuationSeparator" w:id="0">
    <w:p w14:paraId="33EBF523" w14:textId="77777777" w:rsidR="008F2930" w:rsidRDefault="008F2930" w:rsidP="001F1344">
      <w:r>
        <w:continuationSeparator/>
      </w:r>
    </w:p>
  </w:footnote>
  <w:footnote w:id="1">
    <w:p w14:paraId="76073A6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DB39E27" w14:textId="77777777" w:rsidR="005B751F" w:rsidRDefault="005B751F" w:rsidP="005B751F">
      <w:pPr>
        <w:pStyle w:val="Tekstprzypisudolnego"/>
        <w:ind w:left="142" w:hanging="142"/>
        <w:jc w:val="both"/>
      </w:pPr>
      <w:r w:rsidRPr="009F62BD">
        <w:rPr>
          <w:rStyle w:val="Odwoanieprzypisudolnego"/>
          <w:color w:val="0070C0"/>
        </w:rPr>
        <w:footnoteRef/>
      </w:r>
      <w:r w:rsidRPr="009F62BD">
        <w:rPr>
          <w:color w:val="0070C0"/>
        </w:rPr>
        <w:t xml:space="preserve"> </w:t>
      </w:r>
      <w:r w:rsidRPr="009F62BD">
        <w:rPr>
          <w:rFonts w:ascii="Cambria" w:hAnsi="Cambria"/>
          <w:b/>
          <w:color w:val="0070C0"/>
          <w:sz w:val="18"/>
          <w:szCs w:val="18"/>
        </w:rPr>
        <w:t xml:space="preserve">Zgodnie </w:t>
      </w:r>
      <w:r>
        <w:rPr>
          <w:rFonts w:ascii="Cambria" w:hAnsi="Cambria"/>
          <w:b/>
          <w:color w:val="0070C0"/>
          <w:sz w:val="18"/>
          <w:szCs w:val="18"/>
        </w:rPr>
        <w:t>rozdziałem 16.3</w:t>
      </w:r>
      <w:r w:rsidRPr="006A5217">
        <w:rPr>
          <w:rFonts w:ascii="Cambria" w:hAnsi="Cambria"/>
          <w:b/>
          <w:color w:val="0070C0"/>
          <w:sz w:val="18"/>
          <w:szCs w:val="18"/>
        </w:rPr>
        <w:t xml:space="preserve"> SWZ:</w:t>
      </w:r>
      <w:r w:rsidRPr="006A5217">
        <w:rPr>
          <w:rFonts w:ascii="Cambria" w:hAnsi="Cambria"/>
          <w:color w:val="0070C0"/>
          <w:sz w:val="18"/>
          <w:szCs w:val="18"/>
        </w:rPr>
        <w:t xml:space="preserve"> </w:t>
      </w:r>
      <w:r w:rsidRPr="006A5217">
        <w:rPr>
          <w:rFonts w:ascii="Cambria" w:hAnsi="Cambria"/>
          <w:i/>
          <w:iCs/>
          <w:color w:val="0070C0"/>
          <w:sz w:val="18"/>
          <w:szCs w:val="18"/>
        </w:rPr>
        <w:t>„</w:t>
      </w:r>
      <w:r w:rsidRPr="006A5217">
        <w:rPr>
          <w:rFonts w:ascii="Cambria" w:hAnsi="Cambria" w:cs="Arial"/>
          <w:b/>
          <w:bCs/>
          <w:i/>
          <w:iCs/>
          <w:color w:val="0070C0"/>
          <w:sz w:val="18"/>
          <w:szCs w:val="18"/>
          <w:u w:val="single"/>
          <w:lang w:eastAsia="en-US"/>
        </w:rPr>
        <w:t>Cena za prace projektowe nie może przekroczyć 10% łącznej ceny ryczałtowej zamówienia. W przypadku, gdy Wykonawca wskaże w formularzu oferty cenę za prace projektowe wyższą niż 10% łącznej ceny ryczałtowej zamówienia, Zamawiający odrzuci ofertę na podstawie art. 226 ust. 1 pkt. 5 ustawy Pzp”.</w:t>
      </w:r>
    </w:p>
  </w:footnote>
  <w:footnote w:id="3">
    <w:p w14:paraId="1B2BA464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744E569C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7C5D870B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8CD18" w14:textId="77777777" w:rsidR="00B72A57" w:rsidRDefault="00B72A57" w:rsidP="00B72A57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2140E9D4" wp14:editId="52573132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10867" w14:textId="77777777" w:rsidR="00B72A57" w:rsidRPr="00310FF1" w:rsidRDefault="00B72A57" w:rsidP="00B72A57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548C4CD4" w14:textId="77777777" w:rsidR="00B72A57" w:rsidRPr="00310FF1" w:rsidRDefault="00B72A57" w:rsidP="00B72A57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256C5322" w14:textId="77777777" w:rsidR="00826739" w:rsidRDefault="00826739">
    <w:pPr>
      <w:pStyle w:val="Nagwek"/>
    </w:pPr>
  </w:p>
  <w:p w14:paraId="47BE0B5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03B0E"/>
    <w:multiLevelType w:val="hybridMultilevel"/>
    <w:tmpl w:val="7572FD4C"/>
    <w:lvl w:ilvl="0" w:tplc="058C062C">
      <w:start w:val="1"/>
      <w:numFmt w:val="decimal"/>
      <w:lvlText w:val="%1)"/>
      <w:lvlJc w:val="left"/>
      <w:pPr>
        <w:ind w:left="157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2F409D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9B21C5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A3F3CE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15"/>
  </w:num>
  <w:num w:numId="4">
    <w:abstractNumId w:val="24"/>
  </w:num>
  <w:num w:numId="5">
    <w:abstractNumId w:val="1"/>
  </w:num>
  <w:num w:numId="6">
    <w:abstractNumId w:val="11"/>
  </w:num>
  <w:num w:numId="7">
    <w:abstractNumId w:val="2"/>
  </w:num>
  <w:num w:numId="8">
    <w:abstractNumId w:val="29"/>
  </w:num>
  <w:num w:numId="9">
    <w:abstractNumId w:val="7"/>
  </w:num>
  <w:num w:numId="10">
    <w:abstractNumId w:val="21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6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3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30"/>
  </w:num>
  <w:num w:numId="27">
    <w:abstractNumId w:val="27"/>
  </w:num>
  <w:num w:numId="28">
    <w:abstractNumId w:val="25"/>
  </w:num>
  <w:num w:numId="29">
    <w:abstractNumId w:val="22"/>
  </w:num>
  <w:num w:numId="30">
    <w:abstractNumId w:val="20"/>
  </w:num>
  <w:num w:numId="31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4F07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4A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A5C"/>
    <w:rsid w:val="00176B56"/>
    <w:rsid w:val="001807A9"/>
    <w:rsid w:val="00181D83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3FB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E8D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4CE"/>
    <w:rsid w:val="002A7B65"/>
    <w:rsid w:val="002A7C77"/>
    <w:rsid w:val="002C254C"/>
    <w:rsid w:val="002C5208"/>
    <w:rsid w:val="002D1678"/>
    <w:rsid w:val="002D32CE"/>
    <w:rsid w:val="002D4248"/>
    <w:rsid w:val="002D5626"/>
    <w:rsid w:val="002E1042"/>
    <w:rsid w:val="003008F1"/>
    <w:rsid w:val="00300998"/>
    <w:rsid w:val="0030262E"/>
    <w:rsid w:val="00303A93"/>
    <w:rsid w:val="003064E0"/>
    <w:rsid w:val="0030708C"/>
    <w:rsid w:val="00307378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7A1"/>
    <w:rsid w:val="00365D7C"/>
    <w:rsid w:val="00371450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E0"/>
    <w:rsid w:val="00485A7D"/>
    <w:rsid w:val="00496E90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29B3"/>
    <w:rsid w:val="0053067B"/>
    <w:rsid w:val="005422C5"/>
    <w:rsid w:val="00550613"/>
    <w:rsid w:val="005515E4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4973"/>
    <w:rsid w:val="005A52B7"/>
    <w:rsid w:val="005A7095"/>
    <w:rsid w:val="005A7C33"/>
    <w:rsid w:val="005B28C2"/>
    <w:rsid w:val="005B6A3D"/>
    <w:rsid w:val="005B751F"/>
    <w:rsid w:val="005B7BD7"/>
    <w:rsid w:val="005C1D9C"/>
    <w:rsid w:val="005C3BA4"/>
    <w:rsid w:val="005C42CD"/>
    <w:rsid w:val="005C4B84"/>
    <w:rsid w:val="005D2326"/>
    <w:rsid w:val="005F2118"/>
    <w:rsid w:val="005F29FB"/>
    <w:rsid w:val="005F2B39"/>
    <w:rsid w:val="005F336C"/>
    <w:rsid w:val="005F4540"/>
    <w:rsid w:val="005F5B81"/>
    <w:rsid w:val="005F5F73"/>
    <w:rsid w:val="005F6A60"/>
    <w:rsid w:val="005F6BBC"/>
    <w:rsid w:val="005F7321"/>
    <w:rsid w:val="0060538C"/>
    <w:rsid w:val="00607781"/>
    <w:rsid w:val="0061138E"/>
    <w:rsid w:val="00611F39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5217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562D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2C"/>
    <w:rsid w:val="00823C9E"/>
    <w:rsid w:val="00824977"/>
    <w:rsid w:val="00826739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D4BB8"/>
    <w:rsid w:val="008E1DF7"/>
    <w:rsid w:val="008E2509"/>
    <w:rsid w:val="008E30E2"/>
    <w:rsid w:val="008F0713"/>
    <w:rsid w:val="008F1CCB"/>
    <w:rsid w:val="008F1E72"/>
    <w:rsid w:val="008F2930"/>
    <w:rsid w:val="008F49C3"/>
    <w:rsid w:val="008F570E"/>
    <w:rsid w:val="00901075"/>
    <w:rsid w:val="00902954"/>
    <w:rsid w:val="00902D5E"/>
    <w:rsid w:val="00903906"/>
    <w:rsid w:val="009102CB"/>
    <w:rsid w:val="00911FFF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6BA6"/>
    <w:rsid w:val="00972232"/>
    <w:rsid w:val="00974F85"/>
    <w:rsid w:val="0097564E"/>
    <w:rsid w:val="00984DB1"/>
    <w:rsid w:val="00990C69"/>
    <w:rsid w:val="009A19D2"/>
    <w:rsid w:val="009A504F"/>
    <w:rsid w:val="009B0D97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4E58"/>
    <w:rsid w:val="009F768E"/>
    <w:rsid w:val="009F7DC1"/>
    <w:rsid w:val="00A00692"/>
    <w:rsid w:val="00A01473"/>
    <w:rsid w:val="00A03E8F"/>
    <w:rsid w:val="00A04210"/>
    <w:rsid w:val="00A04D0B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2AF5"/>
    <w:rsid w:val="00A43AB9"/>
    <w:rsid w:val="00A44137"/>
    <w:rsid w:val="00A51210"/>
    <w:rsid w:val="00A5299E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1805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4E8A"/>
    <w:rsid w:val="00B72A57"/>
    <w:rsid w:val="00B753BB"/>
    <w:rsid w:val="00B7604B"/>
    <w:rsid w:val="00B77C24"/>
    <w:rsid w:val="00B80EDE"/>
    <w:rsid w:val="00B82058"/>
    <w:rsid w:val="00B83536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540"/>
    <w:rsid w:val="00BE001F"/>
    <w:rsid w:val="00BE0F00"/>
    <w:rsid w:val="00BE336A"/>
    <w:rsid w:val="00BE394E"/>
    <w:rsid w:val="00BE4160"/>
    <w:rsid w:val="00BE5089"/>
    <w:rsid w:val="00BF04B9"/>
    <w:rsid w:val="00BF239A"/>
    <w:rsid w:val="00BF7194"/>
    <w:rsid w:val="00C00FB7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22B8"/>
    <w:rsid w:val="00C74692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EE1"/>
    <w:rsid w:val="00CB4DA9"/>
    <w:rsid w:val="00CB5531"/>
    <w:rsid w:val="00CC2966"/>
    <w:rsid w:val="00CC5082"/>
    <w:rsid w:val="00CD3A8C"/>
    <w:rsid w:val="00CD61C4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6AC4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3439"/>
    <w:rsid w:val="00EA477D"/>
    <w:rsid w:val="00EA48E0"/>
    <w:rsid w:val="00EA57D1"/>
    <w:rsid w:val="00EB187A"/>
    <w:rsid w:val="00EB26D6"/>
    <w:rsid w:val="00EC1389"/>
    <w:rsid w:val="00EC6E75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2CCB"/>
    <w:rsid w:val="00F62D0A"/>
    <w:rsid w:val="00F66BBC"/>
    <w:rsid w:val="00F7148A"/>
    <w:rsid w:val="00F72C2E"/>
    <w:rsid w:val="00F75371"/>
    <w:rsid w:val="00F82F0A"/>
    <w:rsid w:val="00F82FD3"/>
    <w:rsid w:val="00F91E37"/>
    <w:rsid w:val="00FA1A19"/>
    <w:rsid w:val="00FA2C55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6DF8"/>
    <w:rsid w:val="00FE0833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A80894"/>
  <w15:docId w15:val="{7CA0E2F7-E950-497B-900A-3ECD52AF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FE0833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5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7CF5C2-A314-45F4-BF2E-335A28CB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1625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Gmina Obsza</cp:lastModifiedBy>
  <cp:revision>29</cp:revision>
  <cp:lastPrinted>2019-02-01T07:30:00Z</cp:lastPrinted>
  <dcterms:created xsi:type="dcterms:W3CDTF">2022-12-30T06:24:00Z</dcterms:created>
  <dcterms:modified xsi:type="dcterms:W3CDTF">2024-03-27T07:00:00Z</dcterms:modified>
</cp:coreProperties>
</file>