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4D0ECC" w14:textId="21B7F20B" w:rsidR="00F2225B" w:rsidRPr="00E33563" w:rsidRDefault="00F2225B" w:rsidP="008E768C">
      <w:pPr>
        <w:spacing w:line="276" w:lineRule="auto"/>
        <w:jc w:val="center"/>
        <w:rPr>
          <w:rFonts w:ascii="Cambria" w:hAnsi="Cambria"/>
          <w:b/>
          <w:bCs/>
        </w:rPr>
      </w:pPr>
      <w:r w:rsidRPr="00E33563">
        <w:rPr>
          <w:rFonts w:ascii="Cambria" w:hAnsi="Cambria"/>
          <w:b/>
          <w:bCs/>
        </w:rPr>
        <w:t xml:space="preserve">Załącznik </w:t>
      </w:r>
      <w:r w:rsidR="00E33563" w:rsidRPr="00E33563">
        <w:rPr>
          <w:rFonts w:ascii="Cambria" w:hAnsi="Cambria"/>
          <w:b/>
          <w:bCs/>
        </w:rPr>
        <w:t>N</w:t>
      </w:r>
      <w:r w:rsidRPr="00E33563">
        <w:rPr>
          <w:rFonts w:ascii="Cambria" w:hAnsi="Cambria"/>
          <w:b/>
          <w:bCs/>
        </w:rPr>
        <w:t xml:space="preserve">r </w:t>
      </w:r>
      <w:r w:rsidR="00570453">
        <w:rPr>
          <w:rFonts w:ascii="Cambria" w:hAnsi="Cambria"/>
          <w:b/>
          <w:bCs/>
        </w:rPr>
        <w:t>5</w:t>
      </w:r>
      <w:r w:rsidRPr="00E33563">
        <w:rPr>
          <w:rFonts w:ascii="Cambria" w:hAnsi="Cambria"/>
          <w:b/>
          <w:bCs/>
        </w:rPr>
        <w:t xml:space="preserve"> do SWZ</w:t>
      </w:r>
    </w:p>
    <w:p w14:paraId="3B3D6DA5" w14:textId="77777777" w:rsidR="00F2225B" w:rsidRPr="00E33563" w:rsidRDefault="00F2225B" w:rsidP="008E768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E33563">
        <w:rPr>
          <w:rFonts w:ascii="Cambria" w:hAnsi="Cambria"/>
          <w:b/>
          <w:bCs/>
        </w:rPr>
        <w:t xml:space="preserve">Wzór oświadczenia </w:t>
      </w:r>
      <w:r w:rsidR="00740D80" w:rsidRPr="00E33563">
        <w:rPr>
          <w:rFonts w:ascii="Cambria" w:hAnsi="Cambria"/>
          <w:b/>
          <w:bCs/>
        </w:rPr>
        <w:t>W</w:t>
      </w:r>
      <w:r w:rsidR="00240163" w:rsidRPr="00E33563">
        <w:rPr>
          <w:rFonts w:ascii="Cambria" w:hAnsi="Cambria"/>
          <w:b/>
          <w:bCs/>
        </w:rPr>
        <w:t xml:space="preserve">ykonawców wspólnie ubiegających </w:t>
      </w:r>
      <w:r w:rsidR="00740D80" w:rsidRPr="00E33563">
        <w:rPr>
          <w:rFonts w:ascii="Cambria" w:hAnsi="Cambria"/>
          <w:b/>
          <w:bCs/>
        </w:rPr>
        <w:br/>
      </w:r>
      <w:r w:rsidR="00240163" w:rsidRPr="00E33563">
        <w:rPr>
          <w:rFonts w:ascii="Cambria" w:hAnsi="Cambria"/>
          <w:b/>
          <w:bCs/>
        </w:rPr>
        <w:t>się o udzielenie zamówienia</w:t>
      </w:r>
    </w:p>
    <w:p w14:paraId="340B1759" w14:textId="2F67A8ED" w:rsidR="0088236E" w:rsidRPr="00F97631" w:rsidRDefault="0088236E" w:rsidP="0088236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F97631">
        <w:rPr>
          <w:rFonts w:ascii="Cambria" w:hAnsi="Cambria"/>
          <w:bCs/>
        </w:rPr>
        <w:t xml:space="preserve">(Numer referencyjny: </w:t>
      </w:r>
      <w:r w:rsidR="00531B13">
        <w:rPr>
          <w:rFonts w:ascii="Cambria" w:hAnsi="Cambria"/>
          <w:b/>
          <w:bCs/>
        </w:rPr>
        <w:t>OŚ.2710.I.2024)</w:t>
      </w:r>
      <w:bookmarkStart w:id="0" w:name="_GoBack"/>
      <w:bookmarkEnd w:id="0"/>
    </w:p>
    <w:p w14:paraId="288B91EB" w14:textId="77777777" w:rsidR="0088236E" w:rsidRPr="009B49E3" w:rsidRDefault="0088236E" w:rsidP="0088236E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0D699D05" w14:textId="77777777" w:rsidR="0088236E" w:rsidRPr="00782192" w:rsidRDefault="0088236E" w:rsidP="0088236E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bookmarkStart w:id="1" w:name="_Hlk75519690"/>
      <w:r w:rsidRPr="00782192">
        <w:rPr>
          <w:rFonts w:ascii="Cambria" w:hAnsi="Cambria" w:cs="Arial"/>
          <w:b/>
          <w:bCs/>
          <w:color w:val="000000" w:themeColor="text1"/>
        </w:rPr>
        <w:t>Gmina Obsza</w:t>
      </w:r>
      <w:r>
        <w:rPr>
          <w:rFonts w:ascii="Cambria" w:hAnsi="Cambria" w:cs="Arial"/>
          <w:b/>
          <w:bCs/>
          <w:color w:val="000000" w:themeColor="text1"/>
        </w:rPr>
        <w:t>,</w:t>
      </w:r>
    </w:p>
    <w:p w14:paraId="27B98895" w14:textId="77777777" w:rsidR="0088236E" w:rsidRPr="00782192" w:rsidRDefault="0088236E" w:rsidP="0088236E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782192">
        <w:rPr>
          <w:rFonts w:ascii="Cambria" w:hAnsi="Cambria" w:cs="Arial"/>
          <w:bCs/>
          <w:color w:val="000000" w:themeColor="text1"/>
        </w:rPr>
        <w:t>Obsza 36, 23-413 Obsza,</w:t>
      </w:r>
    </w:p>
    <w:p w14:paraId="13B985B6" w14:textId="77777777" w:rsidR="0088236E" w:rsidRPr="00782192" w:rsidRDefault="0088236E" w:rsidP="0088236E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782192">
        <w:rPr>
          <w:rFonts w:ascii="Cambria" w:hAnsi="Cambria" w:cs="Arial"/>
          <w:bCs/>
          <w:color w:val="000000" w:themeColor="text1"/>
        </w:rPr>
        <w:t>NIP: 918-19-88-929, REGON: 950369132,</w:t>
      </w:r>
    </w:p>
    <w:p w14:paraId="4F4B58D4" w14:textId="77777777" w:rsidR="0088236E" w:rsidRPr="00782192" w:rsidRDefault="0088236E" w:rsidP="0088236E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782192">
        <w:rPr>
          <w:rFonts w:ascii="Cambria" w:hAnsi="Cambria" w:cs="Arial"/>
          <w:bCs/>
          <w:color w:val="000000" w:themeColor="text1"/>
        </w:rPr>
        <w:t xml:space="preserve">Nr telefonu: +48 (84) 689-10-02 wew. 41, </w:t>
      </w:r>
    </w:p>
    <w:p w14:paraId="189BA252" w14:textId="77777777" w:rsidR="0088236E" w:rsidRPr="00782192" w:rsidRDefault="0088236E" w:rsidP="0088236E">
      <w:pPr>
        <w:spacing w:line="276" w:lineRule="auto"/>
        <w:outlineLvl w:val="3"/>
        <w:rPr>
          <w:rFonts w:ascii="Cambria" w:hAnsi="Cambria"/>
          <w:color w:val="0070C0"/>
          <w:u w:val="single"/>
        </w:rPr>
      </w:pPr>
      <w:r w:rsidRPr="00782192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782192">
          <w:rPr>
            <w:rStyle w:val="Hipercze"/>
            <w:rFonts w:ascii="Cambria" w:hAnsi="Cambria"/>
            <w:color w:val="0070C0"/>
          </w:rPr>
          <w:t>sekretariat@obsza.pl</w:t>
        </w:r>
      </w:hyperlink>
      <w:r w:rsidRPr="00782192">
        <w:rPr>
          <w:rFonts w:ascii="Cambria" w:hAnsi="Cambria"/>
          <w:color w:val="0070C0"/>
          <w:u w:val="single"/>
        </w:rPr>
        <w:t xml:space="preserve"> </w:t>
      </w:r>
    </w:p>
    <w:p w14:paraId="25AEED72" w14:textId="5B5A429B" w:rsidR="0088236E" w:rsidRPr="00782192" w:rsidRDefault="0088236E" w:rsidP="0088236E">
      <w:pPr>
        <w:spacing w:line="276" w:lineRule="auto"/>
        <w:outlineLvl w:val="3"/>
        <w:rPr>
          <w:rFonts w:ascii="Cambria" w:hAnsi="Cambria"/>
        </w:rPr>
      </w:pPr>
      <w:r w:rsidRPr="00782192">
        <w:rPr>
          <w:rFonts w:ascii="Cambria" w:hAnsi="Cambria" w:cs="Arial"/>
          <w:bCs/>
          <w:color w:val="000000" w:themeColor="text1"/>
        </w:rPr>
        <w:t xml:space="preserve">Adres strony internetowej </w:t>
      </w:r>
      <w:r>
        <w:rPr>
          <w:rFonts w:ascii="Cambria" w:hAnsi="Cambria" w:cs="Arial"/>
          <w:bCs/>
          <w:color w:val="000000" w:themeColor="text1"/>
        </w:rPr>
        <w:t>Z</w:t>
      </w:r>
      <w:r w:rsidRPr="00782192">
        <w:rPr>
          <w:rFonts w:ascii="Cambria" w:hAnsi="Cambria" w:cs="Arial"/>
          <w:bCs/>
          <w:color w:val="000000" w:themeColor="text1"/>
        </w:rPr>
        <w:t xml:space="preserve">amawiającego: </w:t>
      </w:r>
      <w:r w:rsidR="00531B13" w:rsidRPr="00531B13">
        <w:rPr>
          <w:rStyle w:val="Hipercze"/>
          <w:rFonts w:ascii="Cambria" w:hAnsi="Cambria" w:cs="Arial"/>
          <w:bCs/>
          <w:color w:val="0070C0"/>
        </w:rPr>
        <w:t>https://ugobsza.bip.lubelskie.pl/index.php?id=123&amp;p1=szczegoly&amp;p2=91433</w:t>
      </w:r>
    </w:p>
    <w:p w14:paraId="42D7F718" w14:textId="77777777" w:rsidR="0088236E" w:rsidRPr="00782192" w:rsidRDefault="0088236E" w:rsidP="0088236E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782192">
        <w:rPr>
          <w:rFonts w:ascii="Cambria" w:hAnsi="Cambria" w:cs="Arial"/>
          <w:bCs/>
          <w:color w:val="000000" w:themeColor="text1"/>
        </w:rPr>
        <w:t>Godziny urzędowania Urzędu Gminy Obsza: poniedziałek-piątek 07:30-15:30</w:t>
      </w:r>
      <w:r w:rsidRPr="00782192">
        <w:rPr>
          <w:rFonts w:ascii="Cambria" w:hAnsi="Cambria" w:cs="Arial"/>
          <w:bCs/>
        </w:rPr>
        <w:t xml:space="preserve"> </w:t>
      </w:r>
      <w:r>
        <w:rPr>
          <w:rFonts w:ascii="Cambria" w:hAnsi="Cambria" w:cs="Arial"/>
          <w:bCs/>
        </w:rPr>
        <w:br/>
      </w:r>
      <w:r w:rsidRPr="00782192">
        <w:rPr>
          <w:rFonts w:ascii="Cambria" w:hAnsi="Cambria" w:cs="Arial"/>
          <w:bCs/>
        </w:rPr>
        <w:t>z wyłączeniem dni ustawowo wolnych od pracy.</w:t>
      </w:r>
    </w:p>
    <w:bookmarkEnd w:id="1"/>
    <w:p w14:paraId="69BA3DCA" w14:textId="77777777" w:rsidR="001C50FB" w:rsidRPr="00E33563" w:rsidRDefault="001C50FB" w:rsidP="008E768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28E15C61" w14:textId="77777777" w:rsidR="00F2225B" w:rsidRPr="00E33563" w:rsidRDefault="00F2225B" w:rsidP="008E768C">
      <w:pPr>
        <w:spacing w:line="276" w:lineRule="auto"/>
        <w:rPr>
          <w:rFonts w:ascii="Cambria" w:hAnsi="Cambria"/>
          <w:b/>
          <w:u w:val="single"/>
        </w:rPr>
      </w:pPr>
      <w:r w:rsidRPr="00E33563">
        <w:rPr>
          <w:rFonts w:ascii="Cambria" w:hAnsi="Cambria"/>
          <w:b/>
          <w:u w:val="single"/>
        </w:rPr>
        <w:t>PODMIOT</w:t>
      </w:r>
      <w:r w:rsidR="00240163" w:rsidRPr="00E33563">
        <w:rPr>
          <w:rFonts w:ascii="Cambria" w:hAnsi="Cambria"/>
          <w:b/>
          <w:u w:val="single"/>
        </w:rPr>
        <w:t>Y</w:t>
      </w:r>
      <w:r w:rsidRPr="00E33563">
        <w:rPr>
          <w:rFonts w:ascii="Cambria" w:hAnsi="Cambria"/>
          <w:b/>
          <w:u w:val="single"/>
        </w:rPr>
        <w:t xml:space="preserve"> W IMIENIU KTÓR</w:t>
      </w:r>
      <w:r w:rsidR="00240163" w:rsidRPr="00E33563">
        <w:rPr>
          <w:rFonts w:ascii="Cambria" w:hAnsi="Cambria"/>
          <w:b/>
          <w:u w:val="single"/>
        </w:rPr>
        <w:t>YCH</w:t>
      </w:r>
      <w:r w:rsidRPr="00E33563">
        <w:rPr>
          <w:rFonts w:ascii="Cambria" w:hAnsi="Cambria"/>
          <w:b/>
          <w:u w:val="single"/>
        </w:rPr>
        <w:t xml:space="preserve"> SKŁADANE JEST OŚWIADCZENIE:</w:t>
      </w:r>
    </w:p>
    <w:p w14:paraId="68A1C197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</w:p>
    <w:p w14:paraId="208C9B38" w14:textId="77777777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</w:t>
      </w:r>
      <w:r w:rsidR="00E33563" w:rsidRPr="00E33563">
        <w:rPr>
          <w:rFonts w:ascii="Cambria" w:hAnsi="Cambria"/>
        </w:rPr>
        <w:t>…………………………………</w:t>
      </w:r>
      <w:r w:rsidRPr="00E33563">
        <w:rPr>
          <w:rFonts w:ascii="Cambria" w:hAnsi="Cambria"/>
        </w:rPr>
        <w:t>…………………………………</w:t>
      </w:r>
      <w:r w:rsidR="00E33563" w:rsidRPr="00E33563">
        <w:rPr>
          <w:rFonts w:ascii="Cambria" w:hAnsi="Cambria"/>
        </w:rPr>
        <w:t>……………………………….</w:t>
      </w:r>
      <w:r w:rsidRPr="00E33563">
        <w:rPr>
          <w:rFonts w:ascii="Cambria" w:hAnsi="Cambria"/>
        </w:rPr>
        <w:t>.…..…………</w:t>
      </w:r>
    </w:p>
    <w:p w14:paraId="4D2B7342" w14:textId="77777777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</w:t>
      </w:r>
      <w:r w:rsidR="00E33563" w:rsidRPr="00E33563">
        <w:rPr>
          <w:rFonts w:ascii="Cambria" w:hAnsi="Cambria"/>
        </w:rPr>
        <w:t>…………………………………………………………………..</w:t>
      </w:r>
      <w:r w:rsidRPr="00E33563">
        <w:rPr>
          <w:rFonts w:ascii="Cambria" w:hAnsi="Cambria"/>
        </w:rPr>
        <w:t>…..…………</w:t>
      </w:r>
    </w:p>
    <w:p w14:paraId="16F1827F" w14:textId="77777777" w:rsidR="00F2225B" w:rsidRPr="00E33563" w:rsidRDefault="00F2225B" w:rsidP="008E768C">
      <w:pPr>
        <w:spacing w:line="276" w:lineRule="auto"/>
        <w:jc w:val="center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A27FB9B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</w:t>
      </w:r>
      <w:r w:rsidR="00E33563" w:rsidRPr="00E33563">
        <w:rPr>
          <w:rFonts w:ascii="Cambria" w:hAnsi="Cambria"/>
        </w:rPr>
        <w:t>…………………………………………………………………..</w:t>
      </w:r>
      <w:r w:rsidRPr="00E33563">
        <w:rPr>
          <w:rFonts w:ascii="Cambria" w:hAnsi="Cambria"/>
        </w:rPr>
        <w:t>…..…………</w:t>
      </w:r>
    </w:p>
    <w:p w14:paraId="7AEC4F5C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…………………………………………………..…..……</w:t>
      </w:r>
      <w:r w:rsidR="00E33563" w:rsidRP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</w:t>
      </w:r>
    </w:p>
    <w:p w14:paraId="56AD6565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5517BFF6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  <w:sz w:val="10"/>
          <w:szCs w:val="10"/>
        </w:rPr>
      </w:pPr>
    </w:p>
    <w:p w14:paraId="0B2C2C44" w14:textId="77777777" w:rsidR="00F2225B" w:rsidRPr="00E33563" w:rsidRDefault="00F2225B" w:rsidP="008E768C">
      <w:pPr>
        <w:spacing w:line="276" w:lineRule="auto"/>
        <w:rPr>
          <w:rFonts w:ascii="Cambria" w:hAnsi="Cambria"/>
          <w:u w:val="single"/>
        </w:rPr>
      </w:pPr>
      <w:r w:rsidRPr="00E33563">
        <w:rPr>
          <w:rFonts w:ascii="Cambria" w:hAnsi="Cambria"/>
          <w:u w:val="single"/>
        </w:rPr>
        <w:t>reprezentowan</w:t>
      </w:r>
      <w:r w:rsidR="00240163" w:rsidRPr="00E33563">
        <w:rPr>
          <w:rFonts w:ascii="Cambria" w:hAnsi="Cambria"/>
          <w:u w:val="single"/>
        </w:rPr>
        <w:t>e</w:t>
      </w:r>
      <w:r w:rsidRPr="00E33563">
        <w:rPr>
          <w:rFonts w:ascii="Cambria" w:hAnsi="Cambria"/>
          <w:u w:val="single"/>
        </w:rPr>
        <w:t xml:space="preserve"> przez:</w:t>
      </w:r>
    </w:p>
    <w:p w14:paraId="38AAF5C2" w14:textId="77777777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</w:t>
      </w:r>
      <w:r w:rsidR="00E33563" w:rsidRPr="00E33563">
        <w:rPr>
          <w:rFonts w:ascii="Cambria" w:hAnsi="Cambria"/>
        </w:rPr>
        <w:t>……………………</w:t>
      </w:r>
      <w:r w:rsidRPr="00E33563">
        <w:rPr>
          <w:rFonts w:ascii="Cambria" w:hAnsi="Cambria"/>
        </w:rPr>
        <w:t>……………</w:t>
      </w:r>
      <w:r w:rsidR="00E33563" w:rsidRPr="00E33563">
        <w:rPr>
          <w:rFonts w:ascii="Cambria" w:hAnsi="Cambria"/>
        </w:rPr>
        <w:t>……………………………………………</w:t>
      </w:r>
      <w:r w:rsidRPr="00E33563">
        <w:rPr>
          <w:rFonts w:ascii="Cambria" w:hAnsi="Cambria"/>
        </w:rPr>
        <w:t>…..…..…………</w:t>
      </w:r>
    </w:p>
    <w:p w14:paraId="11A2F124" w14:textId="77777777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…………………………………………………..…</w:t>
      </w:r>
      <w:r w:rsidR="00E33563" w:rsidRP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..…………</w:t>
      </w:r>
    </w:p>
    <w:p w14:paraId="3309A781" w14:textId="77777777" w:rsidR="00F2225B" w:rsidRPr="00E33563" w:rsidRDefault="00F2225B" w:rsidP="008E768C">
      <w:pPr>
        <w:spacing w:line="276" w:lineRule="auto"/>
        <w:rPr>
          <w:rFonts w:ascii="Cambria" w:hAnsi="Cambria"/>
          <w:i/>
        </w:rPr>
      </w:pPr>
      <w:r w:rsidRPr="00E33563">
        <w:rPr>
          <w:rFonts w:ascii="Cambria" w:hAnsi="Cambria"/>
          <w:i/>
        </w:rPr>
        <w:t xml:space="preserve"> (imię, nazwisko, stanowisko/podstawa do reprezentacji)</w:t>
      </w:r>
    </w:p>
    <w:p w14:paraId="146BC6E6" w14:textId="77777777" w:rsidR="00CF2FBC" w:rsidRPr="00E33563" w:rsidRDefault="00CF2FBC" w:rsidP="008E768C">
      <w:pPr>
        <w:spacing w:line="276" w:lineRule="auto"/>
        <w:rPr>
          <w:rFonts w:ascii="Cambria" w:hAnsi="Cambria"/>
          <w:iCs/>
          <w:sz w:val="16"/>
          <w:szCs w:val="16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E33563" w14:paraId="507E8CA5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05BA2087" w14:textId="7C9FC006" w:rsidR="00F2225B" w:rsidRPr="00E33563" w:rsidRDefault="00F2225B" w:rsidP="008E768C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E33563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E33563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 w:rsidRPr="00E33563">
              <w:rPr>
                <w:rFonts w:ascii="Cambria" w:hAnsi="Cambria"/>
                <w:b/>
                <w:sz w:val="28"/>
                <w:szCs w:val="28"/>
              </w:rPr>
              <w:br/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 w:rsidRPr="00E33563">
              <w:rPr>
                <w:rFonts w:ascii="Cambria" w:hAnsi="Cambria"/>
                <w:b/>
                <w:sz w:val="28"/>
                <w:szCs w:val="28"/>
              </w:rPr>
              <w:br/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ED743C" w:rsidRPr="00E33563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570453">
              <w:rPr>
                <w:rFonts w:ascii="Cambria" w:hAnsi="Cambria"/>
                <w:b/>
                <w:sz w:val="28"/>
                <w:szCs w:val="28"/>
              </w:rPr>
              <w:t>3</w:t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ED743C" w:rsidRPr="00E33563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570453">
              <w:rPr>
                <w:rFonts w:ascii="Cambria" w:hAnsi="Cambria"/>
                <w:b/>
                <w:sz w:val="28"/>
                <w:szCs w:val="28"/>
              </w:rPr>
              <w:t>605</w:t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 z późn. zm.) </w:t>
            </w:r>
            <w:r w:rsidR="00F93E6D" w:rsidRPr="00E33563">
              <w:rPr>
                <w:rFonts w:ascii="Cambria" w:hAnsi="Cambria"/>
                <w:b/>
                <w:sz w:val="28"/>
                <w:szCs w:val="28"/>
              </w:rPr>
              <w:br/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21E67939" w14:textId="77777777" w:rsidR="008E768C" w:rsidRPr="008E768C" w:rsidRDefault="008E768C" w:rsidP="008E768C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21C54D09" w14:textId="17D413DA" w:rsidR="000501F9" w:rsidRPr="00E33563" w:rsidRDefault="00F2225B" w:rsidP="008E768C">
      <w:pPr>
        <w:spacing w:line="276" w:lineRule="auto"/>
        <w:jc w:val="both"/>
        <w:rPr>
          <w:rFonts w:ascii="Cambria" w:hAnsi="Cambria"/>
          <w:b/>
        </w:rPr>
      </w:pPr>
      <w:r w:rsidRPr="00E33563">
        <w:rPr>
          <w:rFonts w:ascii="Cambria" w:hAnsi="Cambria"/>
        </w:rPr>
        <w:t>Na potrzeby postępowania o udzielenie zamówienia publicznego</w:t>
      </w:r>
      <w:r w:rsidR="0098626A">
        <w:rPr>
          <w:rFonts w:ascii="Cambria" w:hAnsi="Cambria"/>
        </w:rPr>
        <w:t>,</w:t>
      </w:r>
      <w:r w:rsidRPr="00E33563">
        <w:rPr>
          <w:rFonts w:ascii="Cambria" w:hAnsi="Cambria"/>
        </w:rPr>
        <w:t xml:space="preserve"> którego przedmiotem jest</w:t>
      </w:r>
      <w:r w:rsidR="00EC42CD" w:rsidRPr="00E33563">
        <w:rPr>
          <w:rFonts w:ascii="Cambria" w:hAnsi="Cambria"/>
        </w:rPr>
        <w:t xml:space="preserve"> robota budowlana na zadaniu inwestycyjnym </w:t>
      </w:r>
      <w:r w:rsidR="00F179C1" w:rsidRPr="00E33563">
        <w:rPr>
          <w:rFonts w:ascii="Cambria" w:hAnsi="Cambria"/>
        </w:rPr>
        <w:t xml:space="preserve">pn. </w:t>
      </w:r>
      <w:r w:rsidR="0088236E" w:rsidRPr="006D3021">
        <w:rPr>
          <w:rFonts w:ascii="Cambria" w:hAnsi="Cambria"/>
          <w:b/>
        </w:rPr>
        <w:t>„</w:t>
      </w:r>
      <w:r w:rsidR="00DC1AD7" w:rsidRPr="00743978">
        <w:rPr>
          <w:rFonts w:ascii="Cambria" w:hAnsi="Cambria"/>
          <w:b/>
          <w:iCs/>
          <w:color w:val="000000"/>
        </w:rPr>
        <w:t>Modernizacja gospodarki wodociągowej na terenie Gminy Obsza</w:t>
      </w:r>
      <w:r w:rsidR="0088236E" w:rsidRPr="006D3021">
        <w:rPr>
          <w:rFonts w:ascii="Cambria" w:hAnsi="Cambria"/>
          <w:b/>
        </w:rPr>
        <w:t>”</w:t>
      </w:r>
      <w:r w:rsidR="0088236E" w:rsidRPr="00FC41CF">
        <w:rPr>
          <w:rFonts w:ascii="Cambria" w:hAnsi="Cambria"/>
          <w:i/>
        </w:rPr>
        <w:t>,</w:t>
      </w:r>
      <w:r w:rsidR="0088236E" w:rsidRPr="00FC41CF">
        <w:rPr>
          <w:rFonts w:ascii="Cambria" w:hAnsi="Cambria"/>
        </w:rPr>
        <w:t xml:space="preserve"> </w:t>
      </w:r>
      <w:r w:rsidR="0088236E" w:rsidRPr="009B49E3">
        <w:rPr>
          <w:rFonts w:ascii="Cambria" w:hAnsi="Cambria"/>
          <w:snapToGrid w:val="0"/>
        </w:rPr>
        <w:t>p</w:t>
      </w:r>
      <w:r w:rsidR="0088236E" w:rsidRPr="009B49E3">
        <w:rPr>
          <w:rFonts w:ascii="Cambria" w:hAnsi="Cambria"/>
        </w:rPr>
        <w:t xml:space="preserve">rowadzonego przez </w:t>
      </w:r>
      <w:r w:rsidR="0088236E">
        <w:rPr>
          <w:rFonts w:ascii="Cambria" w:hAnsi="Cambria"/>
          <w:b/>
        </w:rPr>
        <w:t>Gminę Obsza</w:t>
      </w:r>
      <w:r w:rsidR="00BC2934" w:rsidRPr="00E33563">
        <w:rPr>
          <w:rFonts w:ascii="Cambria" w:hAnsi="Cambria"/>
          <w:b/>
        </w:rPr>
        <w:t>,</w:t>
      </w:r>
      <w:r w:rsidR="002D1CCE" w:rsidRPr="00E33563">
        <w:rPr>
          <w:rFonts w:ascii="Cambria" w:hAnsi="Cambria"/>
          <w:b/>
        </w:rPr>
        <w:t xml:space="preserve"> </w:t>
      </w:r>
      <w:r w:rsidR="00240163" w:rsidRPr="00E33563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E33563">
        <w:rPr>
          <w:rFonts w:ascii="Cambria" w:hAnsi="Cambria"/>
          <w:b/>
          <w:u w:val="single"/>
        </w:rPr>
        <w:t>o</w:t>
      </w:r>
      <w:r w:rsidRPr="00E33563">
        <w:rPr>
          <w:rFonts w:ascii="Cambria" w:hAnsi="Cambria"/>
          <w:b/>
          <w:u w:val="single"/>
        </w:rPr>
        <w:t>świadczam</w:t>
      </w:r>
      <w:r w:rsidR="00240163" w:rsidRPr="00E33563">
        <w:rPr>
          <w:rFonts w:ascii="Cambria" w:hAnsi="Cambria"/>
          <w:b/>
          <w:u w:val="single"/>
        </w:rPr>
        <w:t xml:space="preserve">, </w:t>
      </w:r>
      <w:r w:rsidRPr="00E33563">
        <w:rPr>
          <w:rFonts w:ascii="Cambria" w:hAnsi="Cambria"/>
          <w:b/>
          <w:u w:val="single"/>
        </w:rPr>
        <w:t>że</w:t>
      </w:r>
      <w:r w:rsidR="000501F9" w:rsidRPr="00E33563">
        <w:rPr>
          <w:rFonts w:ascii="Cambria" w:hAnsi="Cambria"/>
          <w:b/>
          <w:u w:val="single"/>
        </w:rPr>
        <w:t>:</w:t>
      </w:r>
    </w:p>
    <w:p w14:paraId="72911786" w14:textId="77777777" w:rsidR="00570453" w:rsidRDefault="00570453" w:rsidP="008E768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380A919B" w14:textId="77777777" w:rsidR="004A7722" w:rsidRDefault="004A7722" w:rsidP="008E768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4B8D825C" w14:textId="77777777" w:rsidR="004A7722" w:rsidRDefault="004A7722" w:rsidP="008E768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31CE9C38" w14:textId="77777777" w:rsidR="004A7722" w:rsidRDefault="004A7722" w:rsidP="008E768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5E0D3F5F" w14:textId="789B783E" w:rsidR="00240163" w:rsidRPr="00E33563" w:rsidRDefault="00240163" w:rsidP="008E768C">
      <w:pPr>
        <w:spacing w:line="276" w:lineRule="auto"/>
        <w:rPr>
          <w:rFonts w:ascii="Cambria" w:hAnsi="Cambria"/>
          <w:b/>
          <w:bCs/>
        </w:rPr>
      </w:pPr>
      <w:r w:rsidRPr="00E33563">
        <w:rPr>
          <w:rFonts w:ascii="Cambria" w:hAnsi="Cambria"/>
          <w:b/>
          <w:bCs/>
        </w:rPr>
        <w:t>Wykonawca</w:t>
      </w:r>
      <w:r w:rsidR="00570453">
        <w:rPr>
          <w:rFonts w:ascii="Cambria" w:hAnsi="Cambria"/>
          <w:b/>
          <w:bCs/>
        </w:rPr>
        <w:t xml:space="preserve"> 1</w:t>
      </w:r>
      <w:r w:rsidRPr="00E33563">
        <w:rPr>
          <w:rFonts w:ascii="Cambria" w:hAnsi="Cambria"/>
          <w:b/>
          <w:bCs/>
        </w:rPr>
        <w:t>:</w:t>
      </w:r>
    </w:p>
    <w:p w14:paraId="3D45063D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……………………..…..…………</w:t>
      </w:r>
    </w:p>
    <w:p w14:paraId="4088EBBB" w14:textId="77777777" w:rsidR="00240163" w:rsidRPr="00E33563" w:rsidRDefault="00240163" w:rsidP="008E768C">
      <w:pPr>
        <w:spacing w:line="276" w:lineRule="auto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E33563">
        <w:rPr>
          <w:rFonts w:ascii="Cambria" w:hAnsi="Cambria"/>
          <w:i/>
          <w:sz w:val="22"/>
          <w:szCs w:val="22"/>
        </w:rPr>
        <w:t>o</w:t>
      </w:r>
      <w:r w:rsidR="00CF2FBC" w:rsidRPr="00E33563">
        <w:rPr>
          <w:rFonts w:ascii="Cambria" w:hAnsi="Cambria"/>
          <w:i/>
          <w:sz w:val="22"/>
          <w:szCs w:val="22"/>
        </w:rPr>
        <w:br/>
      </w:r>
      <w:r w:rsidRPr="00E33563">
        <w:rPr>
          <w:rFonts w:ascii="Cambria" w:hAnsi="Cambria"/>
          <w:i/>
          <w:sz w:val="22"/>
          <w:szCs w:val="22"/>
        </w:rPr>
        <w:t>z umowy o zamówienie publiczne:</w:t>
      </w:r>
    </w:p>
    <w:p w14:paraId="5FC84D3B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27DB9C9A" w14:textId="43EF3F6B" w:rsidR="00240163" w:rsidRPr="00E33563" w:rsidRDefault="00240163" w:rsidP="008E768C">
      <w:pPr>
        <w:spacing w:line="276" w:lineRule="auto"/>
        <w:rPr>
          <w:rFonts w:ascii="Cambria" w:hAnsi="Cambria"/>
          <w:b/>
          <w:bCs/>
          <w:iCs/>
        </w:rPr>
      </w:pPr>
      <w:r w:rsidRPr="00E33563">
        <w:rPr>
          <w:rFonts w:ascii="Cambria" w:hAnsi="Cambria"/>
          <w:b/>
          <w:bCs/>
          <w:iCs/>
        </w:rPr>
        <w:t>Wykonawca</w:t>
      </w:r>
      <w:r w:rsidR="00570453">
        <w:rPr>
          <w:rFonts w:ascii="Cambria" w:hAnsi="Cambria"/>
          <w:b/>
          <w:bCs/>
          <w:iCs/>
        </w:rPr>
        <w:t xml:space="preserve"> 2</w:t>
      </w:r>
      <w:r w:rsidRPr="00E33563">
        <w:rPr>
          <w:rFonts w:ascii="Cambria" w:hAnsi="Cambria"/>
          <w:b/>
          <w:bCs/>
          <w:iCs/>
        </w:rPr>
        <w:t>:</w:t>
      </w:r>
    </w:p>
    <w:p w14:paraId="2F139690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……………………………..…..…………</w:t>
      </w:r>
    </w:p>
    <w:p w14:paraId="1D83EB41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</w:rPr>
      </w:pPr>
    </w:p>
    <w:p w14:paraId="68E4E764" w14:textId="77777777" w:rsidR="00240163" w:rsidRPr="00E33563" w:rsidRDefault="00240163" w:rsidP="008E768C">
      <w:pPr>
        <w:spacing w:line="276" w:lineRule="auto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CF2FBC" w:rsidRPr="00E33563">
        <w:rPr>
          <w:rFonts w:ascii="Cambria" w:hAnsi="Cambria"/>
          <w:i/>
          <w:sz w:val="22"/>
          <w:szCs w:val="22"/>
        </w:rPr>
        <w:br/>
      </w:r>
      <w:r w:rsidRPr="00E33563">
        <w:rPr>
          <w:rFonts w:ascii="Cambria" w:hAnsi="Cambria"/>
          <w:i/>
          <w:sz w:val="22"/>
          <w:szCs w:val="22"/>
        </w:rPr>
        <w:t>z umowy o zamówienie publiczne:</w:t>
      </w:r>
    </w:p>
    <w:p w14:paraId="308DCBCF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…………………………..…..…………</w:t>
      </w:r>
    </w:p>
    <w:p w14:paraId="4AD08DEE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…………………………..…..…………</w:t>
      </w:r>
    </w:p>
    <w:p w14:paraId="3DE1B31C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…………………………………..…..…………</w:t>
      </w:r>
    </w:p>
    <w:p w14:paraId="16A1163C" w14:textId="77777777" w:rsidR="001A71B1" w:rsidRPr="00E33563" w:rsidRDefault="001A71B1" w:rsidP="008E768C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  <w:sz w:val="16"/>
          <w:szCs w:val="16"/>
        </w:rPr>
      </w:pPr>
    </w:p>
    <w:p w14:paraId="3CDEC634" w14:textId="77777777" w:rsidR="001A71B1" w:rsidRPr="00E33563" w:rsidRDefault="001A71B1" w:rsidP="008E768C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</w:rPr>
      </w:pPr>
      <w:r w:rsidRPr="00E33563">
        <w:rPr>
          <w:rFonts w:ascii="Cambria" w:hAnsi="Cambria"/>
          <w:color w:val="000000"/>
        </w:rPr>
        <w:t>UWAGA:</w:t>
      </w:r>
    </w:p>
    <w:p w14:paraId="49667A87" w14:textId="77777777" w:rsidR="001A71B1" w:rsidRPr="00E33563" w:rsidRDefault="001A71B1" w:rsidP="008E768C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bCs/>
          <w:color w:val="000000"/>
        </w:rPr>
      </w:pPr>
      <w:r w:rsidRPr="00E33563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B776B60" w14:textId="77777777" w:rsidR="0003508D" w:rsidRPr="00E33563" w:rsidRDefault="00F42B16" w:rsidP="008E768C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E33563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E33563">
        <w:rPr>
          <w:rFonts w:ascii="Cambria" w:hAnsi="Cambria"/>
          <w:b/>
          <w:bCs/>
          <w:u w:val="single"/>
        </w:rPr>
        <w:br/>
      </w:r>
      <w:r w:rsidRPr="00E33563">
        <w:rPr>
          <w:rFonts w:ascii="Cambria" w:hAnsi="Cambria"/>
          <w:b/>
          <w:bCs/>
          <w:u w:val="single"/>
        </w:rPr>
        <w:t>są aktualne i zgodne z prawdą.</w:t>
      </w:r>
    </w:p>
    <w:sectPr w:rsidR="0003508D" w:rsidRPr="00E33563" w:rsidSect="00CF2FBC">
      <w:headerReference w:type="default" r:id="rId9"/>
      <w:footerReference w:type="default" r:id="rId10"/>
      <w:pgSz w:w="11900" w:h="16840"/>
      <w:pgMar w:top="1249" w:right="1417" w:bottom="1417" w:left="1417" w:header="160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0C19C8" w14:textId="77777777" w:rsidR="00AF58E8" w:rsidRDefault="00AF58E8" w:rsidP="00AF0EDA">
      <w:r>
        <w:separator/>
      </w:r>
    </w:p>
  </w:endnote>
  <w:endnote w:type="continuationSeparator" w:id="0">
    <w:p w14:paraId="79F0EC3C" w14:textId="77777777" w:rsidR="00AF58E8" w:rsidRDefault="00AF58E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F3F975" w14:textId="19B450FC" w:rsidR="001E7BAC" w:rsidRPr="00BA303A" w:rsidRDefault="001E7BAC" w:rsidP="001E7BAC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Załącznik Nr </w:t>
    </w:r>
    <w:r w:rsidR="00570453">
      <w:rPr>
        <w:rFonts w:ascii="Cambria" w:hAnsi="Cambria"/>
        <w:sz w:val="20"/>
        <w:szCs w:val="20"/>
        <w:bdr w:val="single" w:sz="4" w:space="0" w:color="auto"/>
      </w:rPr>
      <w:t>5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</w:t>
    </w:r>
    <w:r w:rsidRPr="001E7BAC">
      <w:rPr>
        <w:rFonts w:ascii="Cambria" w:hAnsi="Cambria"/>
        <w:sz w:val="20"/>
        <w:szCs w:val="20"/>
        <w:bdr w:val="single" w:sz="4" w:space="0" w:color="auto"/>
      </w:rPr>
      <w:t xml:space="preserve">oświadczenia Wykonawców wspólnie </w:t>
    </w:r>
    <w:r w:rsidR="006E285B">
      <w:rPr>
        <w:rFonts w:ascii="Cambria" w:hAnsi="Cambria"/>
        <w:sz w:val="20"/>
        <w:szCs w:val="20"/>
        <w:bdr w:val="single" w:sz="4" w:space="0" w:color="auto"/>
      </w:rPr>
      <w:t>…..</w:t>
    </w:r>
    <w:r>
      <w:rPr>
        <w:rFonts w:ascii="Cambria" w:hAnsi="Cambria"/>
        <w:sz w:val="20"/>
        <w:szCs w:val="20"/>
        <w:bdr w:val="single" w:sz="4" w:space="0" w:color="auto"/>
      </w:rPr>
      <w:t xml:space="preserve">    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31B13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31B1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6BF054" w14:textId="77777777" w:rsidR="00AF58E8" w:rsidRDefault="00AF58E8" w:rsidP="00AF0EDA">
      <w:r>
        <w:separator/>
      </w:r>
    </w:p>
  </w:footnote>
  <w:footnote w:type="continuationSeparator" w:id="0">
    <w:p w14:paraId="5B7D9089" w14:textId="77777777" w:rsidR="00AF58E8" w:rsidRDefault="00AF58E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19065B" w14:textId="77777777" w:rsidR="0094543A" w:rsidRDefault="0094543A" w:rsidP="0094543A">
    <w:pPr>
      <w:rPr>
        <w:rFonts w:ascii="Cambria" w:hAnsi="Cambria" w:cs="Calibri-Bold"/>
        <w:sz w:val="18"/>
        <w:szCs w:val="18"/>
      </w:rPr>
    </w:pPr>
    <w:r w:rsidRPr="00310FF1">
      <w:rPr>
        <w:noProof/>
        <w:sz w:val="18"/>
        <w:szCs w:val="18"/>
        <w:lang w:eastAsia="pl-PL"/>
      </w:rPr>
      <w:drawing>
        <wp:inline distT="0" distB="0" distL="0" distR="0" wp14:anchorId="0241D506" wp14:editId="3295F1F7">
          <wp:extent cx="6200775" cy="1148715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00775" cy="1148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C15C281" w14:textId="77777777" w:rsidR="0094543A" w:rsidRPr="00310FF1" w:rsidRDefault="0094543A" w:rsidP="0094543A">
    <w:pPr>
      <w:jc w:val="center"/>
      <w:rPr>
        <w:rFonts w:ascii="Cambria" w:hAnsi="Cambria" w:cs="Calibri-Bold"/>
        <w:sz w:val="18"/>
        <w:szCs w:val="18"/>
      </w:rPr>
    </w:pPr>
    <w:r w:rsidRPr="00CD36A9">
      <w:rPr>
        <w:rFonts w:ascii="Cambria" w:hAnsi="Cambria" w:cs="Calibri-Bold"/>
        <w:i/>
        <w:sz w:val="18"/>
        <w:szCs w:val="18"/>
      </w:rPr>
      <w:t xml:space="preserve">Postępowanie </w:t>
    </w:r>
    <w:r w:rsidRPr="00CD36A9">
      <w:rPr>
        <w:rFonts w:ascii="Cambria" w:hAnsi="Cambria"/>
        <w:bCs/>
        <w:i/>
        <w:color w:val="000000"/>
        <w:sz w:val="18"/>
        <w:szCs w:val="18"/>
      </w:rPr>
      <w:t xml:space="preserve">współfinansowane jest ze </w:t>
    </w:r>
    <w:r w:rsidRPr="00CD36A9">
      <w:rPr>
        <w:rFonts w:ascii="Cambria" w:hAnsi="Cambria"/>
        <w:i/>
        <w:color w:val="000000"/>
        <w:sz w:val="18"/>
        <w:szCs w:val="18"/>
      </w:rPr>
      <w:t>ś</w:t>
    </w:r>
    <w:r w:rsidRPr="00CD36A9">
      <w:rPr>
        <w:rFonts w:ascii="Cambria" w:hAnsi="Cambria"/>
        <w:bCs/>
        <w:i/>
        <w:color w:val="000000"/>
        <w:sz w:val="18"/>
        <w:szCs w:val="18"/>
      </w:rPr>
      <w:t>rodków</w:t>
    </w:r>
    <w:r w:rsidRPr="00310FF1">
      <w:rPr>
        <w:rFonts w:ascii="Cambria" w:hAnsi="Cambria"/>
        <w:bCs/>
        <w:color w:val="000000"/>
        <w:sz w:val="18"/>
        <w:szCs w:val="18"/>
      </w:rPr>
      <w:t>:</w:t>
    </w:r>
  </w:p>
  <w:p w14:paraId="39D3827D" w14:textId="77777777" w:rsidR="0094543A" w:rsidRPr="00310FF1" w:rsidRDefault="0094543A" w:rsidP="0094543A">
    <w:pPr>
      <w:jc w:val="center"/>
      <w:rPr>
        <w:rFonts w:ascii="Cambria" w:hAnsi="Cambria" w:cs="Calibri-Bold"/>
        <w:sz w:val="18"/>
        <w:szCs w:val="18"/>
      </w:rPr>
    </w:pPr>
    <w:r w:rsidRPr="00CD36A9">
      <w:rPr>
        <w:rFonts w:ascii="Cambria" w:hAnsi="Cambria" w:cs="Calibri-Bold"/>
        <w:b/>
        <w:sz w:val="18"/>
        <w:szCs w:val="18"/>
      </w:rPr>
      <w:t>RZĄDOWY FUNDUSZ POLSKI ŁAD</w:t>
    </w:r>
    <w:r w:rsidRPr="00310FF1">
      <w:rPr>
        <w:rFonts w:ascii="Cambria" w:hAnsi="Cambria" w:cs="Calibri-Bold"/>
        <w:sz w:val="18"/>
        <w:szCs w:val="18"/>
      </w:rPr>
      <w:t>: Program Inwestycji Strategicznych</w:t>
    </w:r>
  </w:p>
  <w:p w14:paraId="020D50E1" w14:textId="77777777" w:rsidR="0088236E" w:rsidRPr="00D01B21" w:rsidRDefault="0088236E" w:rsidP="0088236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3508D"/>
    <w:rsid w:val="000501F9"/>
    <w:rsid w:val="000506E6"/>
    <w:rsid w:val="000630E0"/>
    <w:rsid w:val="0007434C"/>
    <w:rsid w:val="00075A01"/>
    <w:rsid w:val="0008710A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5170"/>
    <w:rsid w:val="00176A9F"/>
    <w:rsid w:val="001A276E"/>
    <w:rsid w:val="001A71B1"/>
    <w:rsid w:val="001B0B86"/>
    <w:rsid w:val="001B39BC"/>
    <w:rsid w:val="001C15E2"/>
    <w:rsid w:val="001C1F05"/>
    <w:rsid w:val="001C50FB"/>
    <w:rsid w:val="001C74B5"/>
    <w:rsid w:val="001D435A"/>
    <w:rsid w:val="001D6AD7"/>
    <w:rsid w:val="001E7BAC"/>
    <w:rsid w:val="0020576A"/>
    <w:rsid w:val="00205C0A"/>
    <w:rsid w:val="00213FE8"/>
    <w:rsid w:val="002152B1"/>
    <w:rsid w:val="00223124"/>
    <w:rsid w:val="0023534F"/>
    <w:rsid w:val="00240163"/>
    <w:rsid w:val="00254EAA"/>
    <w:rsid w:val="0025544E"/>
    <w:rsid w:val="00264423"/>
    <w:rsid w:val="002755AF"/>
    <w:rsid w:val="0028661B"/>
    <w:rsid w:val="002B5645"/>
    <w:rsid w:val="002C4279"/>
    <w:rsid w:val="002D1CCE"/>
    <w:rsid w:val="002E203F"/>
    <w:rsid w:val="002E4E18"/>
    <w:rsid w:val="002F6120"/>
    <w:rsid w:val="00301C18"/>
    <w:rsid w:val="003045DC"/>
    <w:rsid w:val="00315A38"/>
    <w:rsid w:val="0031612C"/>
    <w:rsid w:val="00322286"/>
    <w:rsid w:val="00337B84"/>
    <w:rsid w:val="00340FF1"/>
    <w:rsid w:val="00343847"/>
    <w:rsid w:val="00347FBB"/>
    <w:rsid w:val="00377705"/>
    <w:rsid w:val="003934AE"/>
    <w:rsid w:val="003A74BC"/>
    <w:rsid w:val="003B07F2"/>
    <w:rsid w:val="003D62D4"/>
    <w:rsid w:val="003E33DA"/>
    <w:rsid w:val="004130BE"/>
    <w:rsid w:val="00433255"/>
    <w:rsid w:val="00435D1B"/>
    <w:rsid w:val="00443324"/>
    <w:rsid w:val="00474E33"/>
    <w:rsid w:val="004751D8"/>
    <w:rsid w:val="004A7722"/>
    <w:rsid w:val="004B44EC"/>
    <w:rsid w:val="004C7DA9"/>
    <w:rsid w:val="004E2A60"/>
    <w:rsid w:val="004F2E8E"/>
    <w:rsid w:val="004F478A"/>
    <w:rsid w:val="005232BE"/>
    <w:rsid w:val="00524554"/>
    <w:rsid w:val="00531B13"/>
    <w:rsid w:val="005407BB"/>
    <w:rsid w:val="00543B28"/>
    <w:rsid w:val="005454E6"/>
    <w:rsid w:val="00552E9F"/>
    <w:rsid w:val="00570453"/>
    <w:rsid w:val="005744C0"/>
    <w:rsid w:val="00586537"/>
    <w:rsid w:val="005A04FC"/>
    <w:rsid w:val="005A365D"/>
    <w:rsid w:val="005B1C97"/>
    <w:rsid w:val="005C003E"/>
    <w:rsid w:val="005C5A02"/>
    <w:rsid w:val="005F2346"/>
    <w:rsid w:val="005F6FB9"/>
    <w:rsid w:val="00617E86"/>
    <w:rsid w:val="00622722"/>
    <w:rsid w:val="0062335A"/>
    <w:rsid w:val="0063300E"/>
    <w:rsid w:val="0064145F"/>
    <w:rsid w:val="00662DA6"/>
    <w:rsid w:val="0066326B"/>
    <w:rsid w:val="006779DB"/>
    <w:rsid w:val="006957A5"/>
    <w:rsid w:val="006A5D80"/>
    <w:rsid w:val="006D427E"/>
    <w:rsid w:val="006E285B"/>
    <w:rsid w:val="006E361B"/>
    <w:rsid w:val="006E7F3E"/>
    <w:rsid w:val="006F1BBA"/>
    <w:rsid w:val="006F3C4C"/>
    <w:rsid w:val="006F406A"/>
    <w:rsid w:val="007000F6"/>
    <w:rsid w:val="00700952"/>
    <w:rsid w:val="00700C5D"/>
    <w:rsid w:val="0073268A"/>
    <w:rsid w:val="00740D80"/>
    <w:rsid w:val="00742532"/>
    <w:rsid w:val="0074567F"/>
    <w:rsid w:val="00770357"/>
    <w:rsid w:val="00782740"/>
    <w:rsid w:val="00786133"/>
    <w:rsid w:val="007A2D71"/>
    <w:rsid w:val="007B4B35"/>
    <w:rsid w:val="007C52D0"/>
    <w:rsid w:val="007D3E39"/>
    <w:rsid w:val="007D701B"/>
    <w:rsid w:val="007E38F6"/>
    <w:rsid w:val="007F1BA9"/>
    <w:rsid w:val="0083019E"/>
    <w:rsid w:val="0084025A"/>
    <w:rsid w:val="008448EB"/>
    <w:rsid w:val="008619F5"/>
    <w:rsid w:val="00861F70"/>
    <w:rsid w:val="0087312A"/>
    <w:rsid w:val="0088236E"/>
    <w:rsid w:val="00887F84"/>
    <w:rsid w:val="00892072"/>
    <w:rsid w:val="008A0BC8"/>
    <w:rsid w:val="008A2BBE"/>
    <w:rsid w:val="008A6C88"/>
    <w:rsid w:val="008E768C"/>
    <w:rsid w:val="008F7CA9"/>
    <w:rsid w:val="00920A58"/>
    <w:rsid w:val="0093136B"/>
    <w:rsid w:val="0093520C"/>
    <w:rsid w:val="00941BCA"/>
    <w:rsid w:val="00944665"/>
    <w:rsid w:val="0094543A"/>
    <w:rsid w:val="00961D6B"/>
    <w:rsid w:val="009729FC"/>
    <w:rsid w:val="00973B5A"/>
    <w:rsid w:val="00974BE5"/>
    <w:rsid w:val="0098626A"/>
    <w:rsid w:val="00997576"/>
    <w:rsid w:val="009A0FD5"/>
    <w:rsid w:val="009A2354"/>
    <w:rsid w:val="009A6059"/>
    <w:rsid w:val="009B2BDA"/>
    <w:rsid w:val="009B758A"/>
    <w:rsid w:val="009D1568"/>
    <w:rsid w:val="009D4C08"/>
    <w:rsid w:val="009D6F31"/>
    <w:rsid w:val="009D705F"/>
    <w:rsid w:val="00A033B4"/>
    <w:rsid w:val="00A10452"/>
    <w:rsid w:val="00A33845"/>
    <w:rsid w:val="00A3548C"/>
    <w:rsid w:val="00A5611D"/>
    <w:rsid w:val="00A61EA6"/>
    <w:rsid w:val="00A714C8"/>
    <w:rsid w:val="00A8020B"/>
    <w:rsid w:val="00A97D4A"/>
    <w:rsid w:val="00AC7BB0"/>
    <w:rsid w:val="00AE654B"/>
    <w:rsid w:val="00AF0EDA"/>
    <w:rsid w:val="00AF58E8"/>
    <w:rsid w:val="00B02580"/>
    <w:rsid w:val="00B25E74"/>
    <w:rsid w:val="00B32577"/>
    <w:rsid w:val="00B37764"/>
    <w:rsid w:val="00B45F55"/>
    <w:rsid w:val="00B463B6"/>
    <w:rsid w:val="00BA46F4"/>
    <w:rsid w:val="00BB1591"/>
    <w:rsid w:val="00BB7B57"/>
    <w:rsid w:val="00BC2934"/>
    <w:rsid w:val="00BC3901"/>
    <w:rsid w:val="00BC464F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B33D9"/>
    <w:rsid w:val="00CC2F43"/>
    <w:rsid w:val="00CF126C"/>
    <w:rsid w:val="00CF2FBC"/>
    <w:rsid w:val="00D01437"/>
    <w:rsid w:val="00D11169"/>
    <w:rsid w:val="00D15988"/>
    <w:rsid w:val="00D310AF"/>
    <w:rsid w:val="00D34E81"/>
    <w:rsid w:val="00D572E3"/>
    <w:rsid w:val="00D84634"/>
    <w:rsid w:val="00DA23A4"/>
    <w:rsid w:val="00DB1A58"/>
    <w:rsid w:val="00DB7B4B"/>
    <w:rsid w:val="00DC1AD7"/>
    <w:rsid w:val="00DD5240"/>
    <w:rsid w:val="00DE016F"/>
    <w:rsid w:val="00DF18F3"/>
    <w:rsid w:val="00DF2B71"/>
    <w:rsid w:val="00E016AF"/>
    <w:rsid w:val="00E11A2F"/>
    <w:rsid w:val="00E11D9F"/>
    <w:rsid w:val="00E33563"/>
    <w:rsid w:val="00E35308"/>
    <w:rsid w:val="00E35647"/>
    <w:rsid w:val="00E359B6"/>
    <w:rsid w:val="00E425AC"/>
    <w:rsid w:val="00E50A53"/>
    <w:rsid w:val="00E50C96"/>
    <w:rsid w:val="00E51BAD"/>
    <w:rsid w:val="00E578E4"/>
    <w:rsid w:val="00E631D1"/>
    <w:rsid w:val="00E97DAF"/>
    <w:rsid w:val="00EA0086"/>
    <w:rsid w:val="00EA0EA4"/>
    <w:rsid w:val="00EA2520"/>
    <w:rsid w:val="00EA7D82"/>
    <w:rsid w:val="00EC42CD"/>
    <w:rsid w:val="00ED263F"/>
    <w:rsid w:val="00ED4D01"/>
    <w:rsid w:val="00ED59C0"/>
    <w:rsid w:val="00ED743C"/>
    <w:rsid w:val="00F013DE"/>
    <w:rsid w:val="00F179C1"/>
    <w:rsid w:val="00F2225B"/>
    <w:rsid w:val="00F36501"/>
    <w:rsid w:val="00F40EC4"/>
    <w:rsid w:val="00F42B16"/>
    <w:rsid w:val="00F4776B"/>
    <w:rsid w:val="00F57AD2"/>
    <w:rsid w:val="00F612B3"/>
    <w:rsid w:val="00F84E9A"/>
    <w:rsid w:val="00F86928"/>
    <w:rsid w:val="00F93E6D"/>
    <w:rsid w:val="00F943EB"/>
    <w:rsid w:val="00FA28CF"/>
    <w:rsid w:val="00FC76A4"/>
    <w:rsid w:val="00FD0F07"/>
    <w:rsid w:val="00FE5F63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43E3EE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22722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22722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1C74B5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obsz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25954-EB76-4131-A75B-5A2981512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360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2519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Gmina Obsza</cp:lastModifiedBy>
  <cp:revision>16</cp:revision>
  <dcterms:created xsi:type="dcterms:W3CDTF">2023-01-13T07:13:00Z</dcterms:created>
  <dcterms:modified xsi:type="dcterms:W3CDTF">2024-03-27T06:58:00Z</dcterms:modified>
  <cp:category/>
</cp:coreProperties>
</file>